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385619" w14:textId="77777777" w:rsidR="00084D48" w:rsidRDefault="00084D48" w:rsidP="00FD3E12">
      <w:pPr>
        <w:pStyle w:val="Nagwek20"/>
        <w:spacing w:after="120" w:line="276" w:lineRule="auto"/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</w:p>
    <w:p w14:paraId="0ED3BBC6" w14:textId="7DA45879" w:rsidR="00FD3E12" w:rsidRPr="005725FF" w:rsidRDefault="00152B0C" w:rsidP="00FD3E12">
      <w:pPr>
        <w:pStyle w:val="Nagwek20"/>
        <w:spacing w:after="120" w:line="276" w:lineRule="auto"/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>
        <w:rPr>
          <w:rFonts w:asciiTheme="minorHAnsi" w:hAnsiTheme="minorHAnsi" w:cstheme="minorHAnsi"/>
          <w:b w:val="0"/>
          <w:i/>
          <w:sz w:val="22"/>
          <w:szCs w:val="22"/>
        </w:rPr>
        <w:t>Z</w:t>
      </w:r>
      <w:r w:rsidR="00FD3E12" w:rsidRPr="005725FF">
        <w:rPr>
          <w:rFonts w:asciiTheme="minorHAnsi" w:hAnsiTheme="minorHAnsi" w:cstheme="minorHAnsi"/>
          <w:b w:val="0"/>
          <w:i/>
          <w:sz w:val="22"/>
          <w:szCs w:val="22"/>
        </w:rPr>
        <w:t>ałącznik nr 1 do ogłoszenia</w:t>
      </w:r>
    </w:p>
    <w:p w14:paraId="32FD9CB1" w14:textId="77777777" w:rsidR="006E7C67" w:rsidRDefault="006E7C67" w:rsidP="00FD3E12">
      <w:pPr>
        <w:pStyle w:val="Nagwek2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6997A64F" w14:textId="77777777" w:rsidR="00C51842" w:rsidRDefault="00FD3E12" w:rsidP="00FD3E12">
      <w:pPr>
        <w:pStyle w:val="Nagwek2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5725FF">
        <w:rPr>
          <w:rFonts w:asciiTheme="minorHAnsi" w:hAnsiTheme="minorHAnsi" w:cstheme="minorHAnsi"/>
          <w:sz w:val="22"/>
          <w:szCs w:val="22"/>
        </w:rPr>
        <w:t>OFERTA</w:t>
      </w:r>
    </w:p>
    <w:p w14:paraId="2DA93C08" w14:textId="220DF0A1" w:rsidR="00C51842" w:rsidRPr="00766E0E" w:rsidRDefault="00C51842" w:rsidP="00C51842">
      <w:pPr>
        <w:pStyle w:val="Tekstpodstawowy"/>
        <w:jc w:val="center"/>
        <w:rPr>
          <w:rFonts w:asciiTheme="minorHAnsi" w:eastAsia="Times New Roman" w:hAnsiTheme="minorHAnsi"/>
          <w:b/>
          <w:lang w:eastAsia="pl-PL"/>
        </w:rPr>
      </w:pPr>
      <w:r w:rsidRPr="00766E0E">
        <w:rPr>
          <w:rFonts w:asciiTheme="minorHAnsi" w:hAnsiTheme="minorHAnsi"/>
          <w:b/>
        </w:rPr>
        <w:t>na realizację usługi</w:t>
      </w:r>
      <w:r w:rsidR="00CC587A">
        <w:rPr>
          <w:rFonts w:asciiTheme="minorHAnsi" w:hAnsiTheme="minorHAnsi"/>
          <w:b/>
        </w:rPr>
        <w:t>:</w:t>
      </w:r>
      <w:r w:rsidRPr="00766E0E">
        <w:rPr>
          <w:rFonts w:asciiTheme="minorHAnsi" w:hAnsiTheme="minorHAnsi"/>
          <w:b/>
        </w:rPr>
        <w:t xml:space="preserve">  </w:t>
      </w:r>
      <w:r w:rsidRPr="00766E0E">
        <w:rPr>
          <w:rFonts w:asciiTheme="minorHAnsi" w:eastAsia="Times New Roman" w:hAnsiTheme="minorHAnsi"/>
          <w:b/>
          <w:lang w:eastAsia="pl-PL"/>
        </w:rPr>
        <w:t xml:space="preserve">Warsztaty pn. </w:t>
      </w:r>
      <w:r w:rsidR="00CC587A">
        <w:rPr>
          <w:rFonts w:asciiTheme="minorHAnsi" w:eastAsia="Times New Roman" w:hAnsiTheme="minorHAnsi"/>
          <w:b/>
          <w:lang w:eastAsia="pl-PL"/>
        </w:rPr>
        <w:t>„</w:t>
      </w:r>
      <w:r w:rsidRPr="00766E0E">
        <w:rPr>
          <w:rFonts w:asciiTheme="minorHAnsi" w:eastAsia="Times New Roman" w:hAnsiTheme="minorHAnsi"/>
          <w:b/>
          <w:lang w:eastAsia="pl-PL"/>
        </w:rPr>
        <w:t>E-obywatel</w:t>
      </w:r>
      <w:r w:rsidR="00CC587A">
        <w:rPr>
          <w:rFonts w:asciiTheme="minorHAnsi" w:eastAsia="Times New Roman" w:hAnsiTheme="minorHAnsi"/>
          <w:b/>
          <w:lang w:eastAsia="pl-PL"/>
        </w:rPr>
        <w:t>”</w:t>
      </w:r>
      <w:r w:rsidRPr="00766E0E">
        <w:rPr>
          <w:rFonts w:asciiTheme="minorHAnsi" w:eastAsia="Times New Roman" w:hAnsiTheme="minorHAnsi"/>
          <w:b/>
          <w:lang w:eastAsia="pl-PL"/>
        </w:rPr>
        <w:t xml:space="preserve"> w zakresie przeciwdziałania </w:t>
      </w:r>
    </w:p>
    <w:p w14:paraId="13343A32" w14:textId="336465FC" w:rsidR="00FD3E12" w:rsidRPr="00766E0E" w:rsidRDefault="00C51842" w:rsidP="00C51842">
      <w:pPr>
        <w:pStyle w:val="Tekstpodstawowy"/>
        <w:jc w:val="center"/>
        <w:rPr>
          <w:rFonts w:asciiTheme="minorHAnsi" w:hAnsiTheme="minorHAnsi" w:cstheme="minorHAnsi"/>
          <w:b/>
        </w:rPr>
      </w:pPr>
      <w:r w:rsidRPr="00766E0E">
        <w:rPr>
          <w:rFonts w:asciiTheme="minorHAnsi" w:eastAsia="Times New Roman" w:hAnsiTheme="minorHAnsi"/>
          <w:b/>
          <w:lang w:eastAsia="pl-PL"/>
        </w:rPr>
        <w:t>wykluczeniu cyfrowemu osób z niepełnosprawnością”</w:t>
      </w:r>
    </w:p>
    <w:p w14:paraId="55A956AC" w14:textId="77777777" w:rsidR="00FD3E12" w:rsidRPr="005725FF" w:rsidRDefault="00FD3E12" w:rsidP="00766E0E">
      <w:pPr>
        <w:spacing w:before="240" w:after="120" w:line="276" w:lineRule="auto"/>
        <w:jc w:val="both"/>
        <w:rPr>
          <w:rFonts w:cstheme="minorHAnsi"/>
        </w:rPr>
      </w:pPr>
      <w:r w:rsidRPr="005725FF">
        <w:rPr>
          <w:rFonts w:cstheme="minorHAnsi"/>
        </w:rPr>
        <w:t>Ja niżej podpisany …………….……………………………………………………………………</w:t>
      </w:r>
      <w:r>
        <w:rPr>
          <w:rFonts w:cstheme="minorHAnsi"/>
        </w:rPr>
        <w:t>………………………..</w:t>
      </w:r>
      <w:r w:rsidRPr="005725FF">
        <w:rPr>
          <w:rFonts w:cstheme="minorHAnsi"/>
        </w:rPr>
        <w:t>…………………………</w:t>
      </w:r>
    </w:p>
    <w:p w14:paraId="5C6EDB66" w14:textId="77777777" w:rsidR="00FD3E12" w:rsidRPr="005725FF" w:rsidRDefault="00FD3E12" w:rsidP="00FD3E12">
      <w:pPr>
        <w:spacing w:after="120" w:line="276" w:lineRule="auto"/>
        <w:rPr>
          <w:rFonts w:cstheme="minorHAnsi"/>
        </w:rPr>
      </w:pPr>
      <w:r w:rsidRPr="005725FF">
        <w:rPr>
          <w:rFonts w:cstheme="minorHAnsi"/>
        </w:rPr>
        <w:t>działając w imieniu i na rzecz :</w:t>
      </w:r>
      <w:r>
        <w:rPr>
          <w:rFonts w:cstheme="minorHAnsi"/>
        </w:rPr>
        <w:t xml:space="preserve"> </w:t>
      </w:r>
      <w:r w:rsidRPr="005725FF">
        <w:rPr>
          <w:rFonts w:cstheme="minorHAnsi"/>
        </w:rPr>
        <w:t>………………</w:t>
      </w:r>
      <w:r>
        <w:rPr>
          <w:rFonts w:cstheme="minorHAnsi"/>
        </w:rPr>
        <w:t>……….</w:t>
      </w:r>
      <w:r w:rsidRPr="005725FF">
        <w:rPr>
          <w:rFonts w:cstheme="minorHAnsi"/>
        </w:rPr>
        <w:t xml:space="preserve">…………………….…………………………………………………………………… </w:t>
      </w:r>
      <w:r w:rsidRPr="005725FF">
        <w:rPr>
          <w:rFonts w:cstheme="minorHAnsi"/>
        </w:rPr>
        <w:br/>
        <w:t xml:space="preserve">                                                                                                </w:t>
      </w:r>
      <w:r w:rsidRPr="005725FF">
        <w:rPr>
          <w:rFonts w:cstheme="minorHAnsi"/>
          <w:vertAlign w:val="superscript"/>
        </w:rPr>
        <w:t>(firma i siedziba Wykonawcy)</w:t>
      </w:r>
    </w:p>
    <w:p w14:paraId="23E3CCDF" w14:textId="77777777" w:rsidR="00FD3E12" w:rsidRPr="005725FF" w:rsidRDefault="00FD3E12" w:rsidP="00FD3E12">
      <w:pPr>
        <w:tabs>
          <w:tab w:val="num" w:pos="360"/>
        </w:tabs>
        <w:spacing w:after="120" w:line="276" w:lineRule="auto"/>
        <w:ind w:left="360" w:hanging="360"/>
        <w:rPr>
          <w:rFonts w:cstheme="minorHAnsi"/>
          <w:lang w:val="pt-PT"/>
        </w:rPr>
      </w:pPr>
      <w:r w:rsidRPr="005725FF">
        <w:rPr>
          <w:rFonts w:cstheme="minorHAnsi"/>
        </w:rPr>
        <w:t xml:space="preserve">Ustalam adres do korespondencji </w:t>
      </w:r>
      <w:r w:rsidRPr="005725FF">
        <w:rPr>
          <w:rFonts w:cstheme="minorHAnsi"/>
          <w:vertAlign w:val="superscript"/>
        </w:rPr>
        <w:t>(jeżeli jest on inny od wskazanego powyżej)</w:t>
      </w:r>
      <w:r w:rsidRPr="005725FF">
        <w:rPr>
          <w:rFonts w:cstheme="minorHAnsi"/>
        </w:rPr>
        <w:t>:………………………….……………………….……………………</w:t>
      </w:r>
    </w:p>
    <w:p w14:paraId="7537414E" w14:textId="77777777" w:rsidR="00FD3E12" w:rsidRDefault="00FD3E12" w:rsidP="00FD3E12">
      <w:pPr>
        <w:tabs>
          <w:tab w:val="num" w:pos="360"/>
        </w:tabs>
        <w:spacing w:after="120" w:line="276" w:lineRule="auto"/>
        <w:ind w:left="360" w:hanging="360"/>
        <w:jc w:val="both"/>
        <w:rPr>
          <w:rFonts w:cstheme="minorHAnsi"/>
          <w:lang w:val="pt-PT"/>
        </w:rPr>
      </w:pPr>
      <w:r w:rsidRPr="005725FF">
        <w:rPr>
          <w:rFonts w:cstheme="minorHAnsi"/>
        </w:rPr>
        <w:t>NIP:</w:t>
      </w:r>
      <w:r w:rsidRPr="005725FF">
        <w:rPr>
          <w:rFonts w:cstheme="minorHAnsi"/>
          <w:lang w:val="pt-PT"/>
        </w:rPr>
        <w:t xml:space="preserve"> ………………...… REGON:….........……… Telefon: …………..........………  E-mail:…..</w:t>
      </w:r>
      <w:r>
        <w:rPr>
          <w:rFonts w:cstheme="minorHAnsi"/>
          <w:lang w:val="pt-PT"/>
        </w:rPr>
        <w:t>...............................</w:t>
      </w:r>
      <w:r w:rsidRPr="005725FF">
        <w:rPr>
          <w:rFonts w:cstheme="minorHAnsi"/>
          <w:lang w:val="pt-PT"/>
        </w:rPr>
        <w:t>….…………....</w:t>
      </w:r>
    </w:p>
    <w:p w14:paraId="6BAA6624" w14:textId="77777777" w:rsidR="00FD3E12" w:rsidRPr="005725FF" w:rsidRDefault="00FD3E12" w:rsidP="00766E0E">
      <w:pPr>
        <w:numPr>
          <w:ilvl w:val="0"/>
          <w:numId w:val="3"/>
        </w:numPr>
        <w:tabs>
          <w:tab w:val="num" w:pos="284"/>
        </w:tabs>
        <w:spacing w:before="240" w:after="120" w:line="276" w:lineRule="auto"/>
        <w:ind w:left="284" w:hanging="284"/>
        <w:rPr>
          <w:rFonts w:cstheme="minorHAnsi"/>
        </w:rPr>
      </w:pPr>
      <w:r w:rsidRPr="005725FF">
        <w:rPr>
          <w:rFonts w:cstheme="minorHAnsi"/>
        </w:rPr>
        <w:t xml:space="preserve">Składam </w:t>
      </w:r>
      <w:r w:rsidRPr="005725FF">
        <w:rPr>
          <w:rFonts w:cstheme="minorHAnsi"/>
          <w:bCs/>
        </w:rPr>
        <w:t>(my)</w:t>
      </w:r>
      <w:r w:rsidRPr="005725FF">
        <w:rPr>
          <w:rFonts w:cstheme="minorHAnsi"/>
        </w:rPr>
        <w:t xml:space="preserve"> niniejszą ofertę we własnym imieniu / jako lider w konsorcjum zarządzanego przez: ……………………………..………................................................................................................</w:t>
      </w:r>
      <w:r>
        <w:rPr>
          <w:rFonts w:cstheme="minorHAnsi"/>
        </w:rPr>
        <w:t>....</w:t>
      </w:r>
      <w:r w:rsidRPr="005725FF">
        <w:rPr>
          <w:rFonts w:cstheme="minorHAnsi"/>
        </w:rPr>
        <w:t xml:space="preserve">............ </w:t>
      </w:r>
      <w:r w:rsidRPr="00987F92">
        <w:rPr>
          <w:rFonts w:cstheme="minorHAnsi"/>
          <w:sz w:val="16"/>
          <w:szCs w:val="16"/>
        </w:rPr>
        <w:t>(nazwa lidera)*.</w:t>
      </w:r>
      <w:r w:rsidRPr="005725FF">
        <w:rPr>
          <w:rFonts w:cstheme="minorHAnsi"/>
        </w:rPr>
        <w:t xml:space="preserve"> </w:t>
      </w:r>
      <w:r w:rsidRPr="005725FF">
        <w:rPr>
          <w:rFonts w:cstheme="minorHAnsi"/>
        </w:rPr>
        <w:br/>
        <w:t xml:space="preserve">Partnerem w konsorcjum jest: ……………………………………………………………………………… </w:t>
      </w:r>
      <w:r w:rsidRPr="005725FF">
        <w:rPr>
          <w:rFonts w:cstheme="minorHAnsi"/>
          <w:vertAlign w:val="superscript"/>
        </w:rPr>
        <w:t>(</w:t>
      </w:r>
      <w:r w:rsidRPr="005725FF">
        <w:rPr>
          <w:rFonts w:cstheme="minorHAnsi"/>
          <w:b/>
          <w:i/>
          <w:vertAlign w:val="superscript"/>
        </w:rPr>
        <w:t>*niepotrzebne skreślić</w:t>
      </w:r>
      <w:r w:rsidRPr="005725FF">
        <w:rPr>
          <w:rFonts w:cstheme="minorHAnsi"/>
          <w:i/>
          <w:vertAlign w:val="superscript"/>
        </w:rPr>
        <w:t xml:space="preserve"> – przypadku braku skreślenia Zamawiający uzna, że ofertę złożono we własnym imieniu</w:t>
      </w:r>
      <w:r w:rsidRPr="005725FF">
        <w:rPr>
          <w:rFonts w:cstheme="minorHAnsi"/>
          <w:b/>
          <w:i/>
          <w:vertAlign w:val="superscript"/>
        </w:rPr>
        <w:t>)</w:t>
      </w:r>
    </w:p>
    <w:p w14:paraId="031D6A5E" w14:textId="77777777" w:rsidR="00FD3E12" w:rsidRPr="005725FF" w:rsidRDefault="00FD3E12" w:rsidP="00FD3E12">
      <w:pPr>
        <w:numPr>
          <w:ilvl w:val="0"/>
          <w:numId w:val="3"/>
        </w:numPr>
        <w:spacing w:after="120" w:line="276" w:lineRule="auto"/>
        <w:ind w:left="284" w:hanging="284"/>
        <w:jc w:val="both"/>
        <w:rPr>
          <w:rFonts w:cstheme="minorHAnsi"/>
        </w:rPr>
      </w:pPr>
      <w:r w:rsidRPr="005725FF">
        <w:rPr>
          <w:rFonts w:cstheme="minorHAnsi"/>
        </w:rPr>
        <w:t>Oświadczam, że zapoznałem się z ogłoszeniem o zamówieniu (ogłoszenia) udostępnionym przez Zamawiającego, nie wnoszę do niego zastrzeżeń oraz, że zdobyłem konieczne informacje potrzebne do właściwego przygotowania oferty.</w:t>
      </w:r>
    </w:p>
    <w:p w14:paraId="1A865238" w14:textId="77777777" w:rsidR="00FD3E12" w:rsidRPr="005725FF" w:rsidRDefault="00FD3E12" w:rsidP="00FD3E12">
      <w:pPr>
        <w:numPr>
          <w:ilvl w:val="0"/>
          <w:numId w:val="3"/>
        </w:numPr>
        <w:spacing w:after="120" w:line="276" w:lineRule="auto"/>
        <w:ind w:left="284" w:hanging="284"/>
        <w:jc w:val="both"/>
        <w:rPr>
          <w:rFonts w:cstheme="minorHAnsi"/>
        </w:rPr>
      </w:pPr>
      <w:r w:rsidRPr="005725FF">
        <w:rPr>
          <w:rFonts w:cstheme="minorHAnsi"/>
        </w:rPr>
        <w:t>Oświadczam (my), że zamówienie wykonam samodzielnie bez udziału podwykonawców* / zamówienie wykonam przy udziale podwykonawców* w następującym zakresie: …………………………………………………</w:t>
      </w:r>
      <w:r w:rsidRPr="005725FF">
        <w:rPr>
          <w:rFonts w:cstheme="minorHAnsi"/>
        </w:rPr>
        <w:br/>
        <w:t xml:space="preserve">firmy ………………..…………………………………………………………………………………………………..……………………………………                </w:t>
      </w:r>
      <w:r w:rsidRPr="005725FF">
        <w:rPr>
          <w:rFonts w:cstheme="minorHAnsi"/>
          <w:i/>
          <w:vertAlign w:val="superscript"/>
        </w:rPr>
        <w:t>(*niepotrzebne skreślić – w przypadku braku skreślenia Zamawiający uzna, że Wykonawca wykona zamówienie samodzielnie).</w:t>
      </w:r>
    </w:p>
    <w:p w14:paraId="2E0CFF6C" w14:textId="77777777" w:rsidR="00FD3E12" w:rsidRPr="005725FF" w:rsidRDefault="00FD3E12" w:rsidP="00FD3E12">
      <w:pPr>
        <w:numPr>
          <w:ilvl w:val="0"/>
          <w:numId w:val="3"/>
        </w:numPr>
        <w:spacing w:after="120" w:line="276" w:lineRule="auto"/>
        <w:ind w:left="284" w:hanging="284"/>
        <w:jc w:val="both"/>
        <w:rPr>
          <w:rFonts w:cstheme="minorHAnsi"/>
        </w:rPr>
      </w:pPr>
      <w:r w:rsidRPr="005725FF">
        <w:rPr>
          <w:rFonts w:cstheme="minorHAnsi"/>
        </w:rPr>
        <w:t>Oświadczam (my), że jesteśmy związani niniejszą ofertą przez okres 30 dni od upływu terminu składania ofert.</w:t>
      </w:r>
    </w:p>
    <w:p w14:paraId="43AF8AE1" w14:textId="77777777" w:rsidR="00FD3E12" w:rsidRPr="005725FF" w:rsidRDefault="00FD3E12" w:rsidP="00FD3E12">
      <w:pPr>
        <w:numPr>
          <w:ilvl w:val="0"/>
          <w:numId w:val="3"/>
        </w:numPr>
        <w:spacing w:after="120" w:line="276" w:lineRule="auto"/>
        <w:ind w:left="284" w:hanging="284"/>
        <w:jc w:val="both"/>
        <w:rPr>
          <w:rFonts w:cstheme="minorHAnsi"/>
        </w:rPr>
      </w:pPr>
      <w:r w:rsidRPr="005725FF">
        <w:rPr>
          <w:rFonts w:cstheme="minorHAnsi"/>
        </w:rPr>
        <w:t>Oświadczam (my), że posiadam uprawnienia do wykonania określonej działalności lub czynności, jeżeli przepisy prawa nakładają obowiązek ich posiadania, posiadam wiedzę i doświadczenie oraz jestem zdolny do wykonania zamówienia w sposób i na warunkach określonych przez Zamawiającego.</w:t>
      </w:r>
    </w:p>
    <w:p w14:paraId="406FBFDE" w14:textId="77777777" w:rsidR="00FD3E12" w:rsidRPr="005725FF" w:rsidRDefault="00FD3E12" w:rsidP="00FD3E12">
      <w:pPr>
        <w:numPr>
          <w:ilvl w:val="0"/>
          <w:numId w:val="3"/>
        </w:numPr>
        <w:spacing w:after="120" w:line="276" w:lineRule="auto"/>
        <w:ind w:left="284" w:hanging="284"/>
        <w:jc w:val="both"/>
        <w:rPr>
          <w:rFonts w:cstheme="minorHAnsi"/>
        </w:rPr>
      </w:pPr>
      <w:r w:rsidRPr="005725FF">
        <w:rPr>
          <w:rFonts w:cstheme="minorHAnsi"/>
        </w:rPr>
        <w:t xml:space="preserve">Oświadczam (my), że w razie wybrania naszej oferty zobowiązujemy się do zawarcia umów (zgodnie </w:t>
      </w:r>
      <w:r w:rsidRPr="005725FF">
        <w:rPr>
          <w:rFonts w:cstheme="minorHAnsi"/>
        </w:rPr>
        <w:br/>
        <w:t>z przedstawionym wzorem) na warunkach określonych i zawartych w ogłoszeniu oraz w miejscu i terminie określonym przez Zamawiającego.</w:t>
      </w:r>
    </w:p>
    <w:p w14:paraId="1A20713B" w14:textId="77777777" w:rsidR="00FD3E12" w:rsidRPr="005725FF" w:rsidRDefault="00FD3E12" w:rsidP="00FD3E12">
      <w:pPr>
        <w:numPr>
          <w:ilvl w:val="0"/>
          <w:numId w:val="3"/>
        </w:numPr>
        <w:spacing w:after="120" w:line="276" w:lineRule="auto"/>
        <w:ind w:left="284" w:hanging="284"/>
        <w:jc w:val="both"/>
        <w:rPr>
          <w:rFonts w:cstheme="minorHAnsi"/>
        </w:rPr>
      </w:pPr>
      <w:r w:rsidRPr="005725FF">
        <w:rPr>
          <w:rFonts w:cstheme="minorHAnsi"/>
        </w:rPr>
        <w:t>Oświadczam (my), iż przedmiot zamówienia wykonam zgodnie z treścią ogłoszenia i zawartą umową, w szczególności w terminach i według cen w niej określonych.</w:t>
      </w:r>
    </w:p>
    <w:p w14:paraId="69A4A625" w14:textId="77777777" w:rsidR="00FD3E12" w:rsidRPr="005725FF" w:rsidRDefault="00FD3E12" w:rsidP="00FD3E12">
      <w:pPr>
        <w:numPr>
          <w:ilvl w:val="0"/>
          <w:numId w:val="3"/>
        </w:numPr>
        <w:spacing w:after="120" w:line="276" w:lineRule="auto"/>
        <w:ind w:left="284" w:hanging="284"/>
        <w:jc w:val="both"/>
        <w:rPr>
          <w:rFonts w:cstheme="minorHAnsi"/>
        </w:rPr>
      </w:pPr>
      <w:r w:rsidRPr="005725FF">
        <w:rPr>
          <w:rFonts w:cstheme="minorHAnsi"/>
        </w:rPr>
        <w:t>Oświadczam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(my),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iż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nie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uczestniczę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w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jakiejkolwiek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innej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ofercie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dotyczącej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tego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samego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postępowania.</w:t>
      </w:r>
    </w:p>
    <w:p w14:paraId="36EDA970" w14:textId="77777777" w:rsidR="006E7C67" w:rsidRPr="006E7C67" w:rsidRDefault="00FD3E12" w:rsidP="005F7105">
      <w:pPr>
        <w:numPr>
          <w:ilvl w:val="0"/>
          <w:numId w:val="3"/>
        </w:numPr>
        <w:tabs>
          <w:tab w:val="clear" w:pos="360"/>
          <w:tab w:val="num" w:pos="142"/>
        </w:tabs>
        <w:spacing w:after="120" w:line="276" w:lineRule="auto"/>
        <w:ind w:left="284" w:hanging="284"/>
        <w:jc w:val="both"/>
        <w:rPr>
          <w:rFonts w:eastAsia="Calibri" w:cstheme="minorHAnsi"/>
          <w:i/>
        </w:rPr>
      </w:pPr>
      <w:r w:rsidRPr="006E7C67">
        <w:rPr>
          <w:rFonts w:eastAsia="Times New Roman" w:cstheme="minorHAnsi"/>
          <w:lang w:eastAsia="pl-PL"/>
        </w:rPr>
        <w:t>Oświadczam (my), że złożona oferta jest zgodna z opisem przedmiotu zamówienia zawartym</w:t>
      </w:r>
      <w:r w:rsidRPr="006E7C67">
        <w:rPr>
          <w:rFonts w:cstheme="minorHAnsi"/>
        </w:rPr>
        <w:t xml:space="preserve"> </w:t>
      </w:r>
      <w:r w:rsidRPr="006E7C67">
        <w:rPr>
          <w:rFonts w:eastAsia="Times New Roman" w:cstheme="minorHAnsi"/>
          <w:lang w:eastAsia="pl-PL"/>
        </w:rPr>
        <w:t xml:space="preserve">w ogłoszeniu </w:t>
      </w:r>
      <w:r w:rsidRPr="006E7C67">
        <w:rPr>
          <w:rFonts w:eastAsia="Times New Roman" w:cstheme="minorHAnsi"/>
          <w:lang w:eastAsia="pl-PL"/>
        </w:rPr>
        <w:br/>
        <w:t>i aktualnymi na dzień składania ofert odpowiednimi przepisami prawa.</w:t>
      </w:r>
    </w:p>
    <w:p w14:paraId="44638DCF" w14:textId="39ED41AA" w:rsidR="00FA0EE4" w:rsidRDefault="00FD3E12" w:rsidP="005F7105">
      <w:pPr>
        <w:numPr>
          <w:ilvl w:val="0"/>
          <w:numId w:val="3"/>
        </w:numPr>
        <w:tabs>
          <w:tab w:val="clear" w:pos="360"/>
          <w:tab w:val="num" w:pos="142"/>
        </w:tabs>
        <w:spacing w:after="120" w:line="276" w:lineRule="auto"/>
        <w:ind w:left="284"/>
        <w:jc w:val="both"/>
        <w:rPr>
          <w:rFonts w:eastAsia="Calibri" w:cstheme="minorHAnsi"/>
          <w:i/>
        </w:rPr>
      </w:pPr>
      <w:r w:rsidRPr="006E7C67">
        <w:rPr>
          <w:rFonts w:cstheme="minorHAnsi"/>
        </w:rPr>
        <w:t>Oświadczam, iż jestem/nie jestem</w:t>
      </w:r>
      <w:r w:rsidR="00BF3380" w:rsidRPr="006E7C67">
        <w:rPr>
          <w:rFonts w:cstheme="minorHAnsi"/>
        </w:rPr>
        <w:t>:</w:t>
      </w:r>
      <w:r w:rsidRPr="006E7C67">
        <w:rPr>
          <w:rFonts w:cstheme="minorHAnsi"/>
        </w:rPr>
        <w:t xml:space="preserve"> </w:t>
      </w:r>
      <w:r w:rsidR="00C51842" w:rsidRPr="006E7C67">
        <w:rPr>
          <w:rFonts w:cstheme="minorHAnsi"/>
        </w:rPr>
        <w:t>mikro /</w:t>
      </w:r>
      <w:r w:rsidRPr="006E7C67">
        <w:rPr>
          <w:rFonts w:cstheme="minorHAnsi"/>
        </w:rPr>
        <w:t xml:space="preserve">małym </w:t>
      </w:r>
      <w:r w:rsidR="00C51842" w:rsidRPr="006E7C67">
        <w:rPr>
          <w:rFonts w:cstheme="minorHAnsi"/>
        </w:rPr>
        <w:t>/</w:t>
      </w:r>
      <w:r w:rsidRPr="006E7C67">
        <w:rPr>
          <w:rFonts w:cstheme="minorHAnsi"/>
        </w:rPr>
        <w:t xml:space="preserve"> średnim przedsiębiorcą. *</w:t>
      </w:r>
      <w:r w:rsidR="00097275">
        <w:rPr>
          <w:rFonts w:cstheme="minorHAnsi"/>
        </w:rPr>
        <w:t xml:space="preserve"> </w:t>
      </w:r>
      <w:r w:rsidRPr="006E7C67">
        <w:rPr>
          <w:rFonts w:cstheme="minorHAnsi"/>
          <w:vertAlign w:val="superscript"/>
        </w:rPr>
        <w:t>niepotrzebne skreślić</w:t>
      </w:r>
    </w:p>
    <w:p w14:paraId="5DFCF8B0" w14:textId="77777777" w:rsidR="006E7C67" w:rsidRPr="00FA0EE4" w:rsidRDefault="006E7C67" w:rsidP="00FA0EE4">
      <w:pPr>
        <w:jc w:val="right"/>
        <w:rPr>
          <w:rFonts w:eastAsia="Calibri" w:cstheme="minorHAnsi"/>
        </w:rPr>
      </w:pPr>
    </w:p>
    <w:p w14:paraId="10C0C1C1" w14:textId="3A440648" w:rsidR="00FD3E12" w:rsidRPr="006E7C67" w:rsidRDefault="00FD3E12" w:rsidP="005F7105">
      <w:pPr>
        <w:numPr>
          <w:ilvl w:val="0"/>
          <w:numId w:val="3"/>
        </w:numPr>
        <w:tabs>
          <w:tab w:val="clear" w:pos="360"/>
          <w:tab w:val="num" w:pos="142"/>
        </w:tabs>
        <w:spacing w:after="120" w:line="276" w:lineRule="auto"/>
        <w:ind w:left="284"/>
        <w:jc w:val="both"/>
        <w:rPr>
          <w:rFonts w:eastAsia="Calibri" w:cstheme="minorHAnsi"/>
          <w:i/>
        </w:rPr>
      </w:pPr>
      <w:r w:rsidRPr="006E7C67">
        <w:rPr>
          <w:rFonts w:cstheme="minorHAnsi"/>
        </w:rPr>
        <w:lastRenderedPageBreak/>
        <w:t xml:space="preserve">Oświadczam, że wypełniłem obowiązki informacyjne przewidziane w art. 13 lub art. 14 RODO1) wobec osób fizycznych, od których dane osobowe bezpośrednio lub pośrednio pozyskałem w celu ubiegania się o udzielenie zamówienia publicznego w niniejszym postępowaniu.* </w:t>
      </w:r>
      <w:r w:rsidRPr="006E7C67">
        <w:rPr>
          <w:rFonts w:cstheme="minorHAnsi"/>
          <w:vertAlign w:val="superscript"/>
        </w:rPr>
        <w:t>(*</w:t>
      </w:r>
      <w:r w:rsidRPr="006E7C67">
        <w:rPr>
          <w:rFonts w:cstheme="minorHAnsi"/>
          <w:i/>
          <w:vertAlign w:val="superscript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</w:t>
      </w:r>
      <w:r w:rsidRPr="006E7C67">
        <w:rPr>
          <w:rFonts w:cstheme="minorHAnsi"/>
          <w:b/>
          <w:i/>
          <w:vertAlign w:val="superscript"/>
        </w:rPr>
        <w:t>wykreśla</w:t>
      </w:r>
      <w:r w:rsidRPr="006E7C67">
        <w:rPr>
          <w:rFonts w:cstheme="minorHAnsi"/>
          <w:vertAlign w:val="superscript"/>
        </w:rPr>
        <w:t>)</w:t>
      </w:r>
    </w:p>
    <w:p w14:paraId="4DD5CAE6" w14:textId="77777777" w:rsidR="00FD3E12" w:rsidRPr="005725FF" w:rsidRDefault="00FD3E12" w:rsidP="00FD3E12">
      <w:pPr>
        <w:pStyle w:val="Akapitzlist"/>
        <w:numPr>
          <w:ilvl w:val="0"/>
          <w:numId w:val="3"/>
        </w:numPr>
        <w:spacing w:after="120" w:line="276" w:lineRule="auto"/>
        <w:contextualSpacing w:val="0"/>
        <w:jc w:val="both"/>
        <w:rPr>
          <w:rFonts w:eastAsia="Calibri" w:cstheme="minorHAnsi"/>
        </w:rPr>
      </w:pPr>
      <w:r w:rsidRPr="005725FF">
        <w:rPr>
          <w:rFonts w:eastAsia="Calibri" w:cstheme="minorHAnsi"/>
        </w:rPr>
        <w:t>Oświadczam, że w pełni zapoznałem się z opisem przedmiotu zamówienia (zakresem) i uwzględniłem w cenie oferty wszystkie uwarunkowania, mogące mieć wpływ na wykonanie przedmiotu zamówienia.</w:t>
      </w:r>
    </w:p>
    <w:p w14:paraId="1DD5C5D4" w14:textId="77777777" w:rsidR="00FD3E12" w:rsidRPr="00A930E7" w:rsidRDefault="00FD3E12" w:rsidP="00FD3E12">
      <w:pPr>
        <w:pStyle w:val="Akapitzlist"/>
        <w:numPr>
          <w:ilvl w:val="0"/>
          <w:numId w:val="3"/>
        </w:numPr>
        <w:tabs>
          <w:tab w:val="num" w:pos="142"/>
        </w:tabs>
        <w:spacing w:after="120" w:line="276" w:lineRule="auto"/>
        <w:ind w:left="284" w:hanging="284"/>
        <w:contextualSpacing w:val="0"/>
        <w:jc w:val="both"/>
        <w:rPr>
          <w:rFonts w:eastAsia="Calibri" w:cstheme="minorHAnsi"/>
          <w:i/>
        </w:rPr>
      </w:pPr>
      <w:r w:rsidRPr="00A930E7">
        <w:rPr>
          <w:rFonts w:cstheme="minorHAnsi"/>
        </w:rPr>
        <w:t xml:space="preserve">Oferuję (my) realizację całego zamówienia za następującą </w:t>
      </w:r>
      <w:r w:rsidRPr="00A930E7">
        <w:rPr>
          <w:rFonts w:cstheme="minorHAnsi"/>
          <w:b/>
        </w:rPr>
        <w:t xml:space="preserve">cenę: </w:t>
      </w:r>
    </w:p>
    <w:tbl>
      <w:tblPr>
        <w:tblW w:w="99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5"/>
        <w:gridCol w:w="1727"/>
        <w:gridCol w:w="1842"/>
        <w:gridCol w:w="1985"/>
        <w:gridCol w:w="1129"/>
      </w:tblGrid>
      <w:tr w:rsidR="00FD3E12" w14:paraId="032FA137" w14:textId="77777777" w:rsidTr="00C7168F">
        <w:trPr>
          <w:trHeight w:val="501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D131B8D" w14:textId="77777777" w:rsidR="00FD3E12" w:rsidRPr="00766E0E" w:rsidRDefault="00FD3E12" w:rsidP="00EA58E0">
            <w:pPr>
              <w:pStyle w:val="Akapitzlist1"/>
              <w:spacing w:after="200" w:line="100" w:lineRule="atLeast"/>
              <w:ind w:left="360" w:right="-32"/>
              <w:contextualSpacing w:val="0"/>
              <w:rPr>
                <w:b/>
                <w:sz w:val="18"/>
                <w:szCs w:val="18"/>
              </w:rPr>
            </w:pPr>
            <w:r w:rsidRPr="00766E0E">
              <w:rPr>
                <w:b/>
                <w:sz w:val="18"/>
                <w:szCs w:val="18"/>
              </w:rPr>
              <w:t>NAZWA  ZAMÓWIENIA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9C49" w14:textId="77777777" w:rsidR="00FD3E12" w:rsidRDefault="00FD3E12" w:rsidP="00EA58E0">
            <w:pPr>
              <w:spacing w:after="0"/>
              <w:jc w:val="center"/>
              <w:rPr>
                <w:rFonts w:ascii="Calibri" w:hAnsi="Calibri" w:cs="Lucida Sans"/>
                <w:b/>
                <w:sz w:val="18"/>
                <w:szCs w:val="18"/>
                <w:lang w:eastAsia="pl-PL"/>
              </w:rPr>
            </w:pPr>
            <w:r w:rsidRPr="00766E0E">
              <w:rPr>
                <w:rFonts w:ascii="Calibri" w:hAnsi="Calibri" w:cs="Lucida Sans"/>
                <w:b/>
                <w:sz w:val="18"/>
                <w:szCs w:val="18"/>
                <w:lang w:eastAsia="pl-PL"/>
              </w:rPr>
              <w:t xml:space="preserve">Liczba godzin </w:t>
            </w:r>
            <w:r w:rsidR="00C51842" w:rsidRPr="00766E0E">
              <w:rPr>
                <w:rFonts w:ascii="Calibri" w:hAnsi="Calibri" w:cs="Lucida Sans"/>
                <w:b/>
                <w:sz w:val="18"/>
                <w:szCs w:val="18"/>
                <w:lang w:eastAsia="pl-PL"/>
              </w:rPr>
              <w:t>warsztatów</w:t>
            </w:r>
          </w:p>
          <w:p w14:paraId="5114B947" w14:textId="2B21B43F" w:rsidR="00C7168F" w:rsidRPr="00766E0E" w:rsidRDefault="00C7168F" w:rsidP="00C7168F">
            <w:pPr>
              <w:spacing w:after="0"/>
              <w:jc w:val="center"/>
              <w:rPr>
                <w:rFonts w:ascii="Calibri" w:hAnsi="Calibri" w:cs="Lucida Sans"/>
                <w:b/>
                <w:sz w:val="18"/>
                <w:szCs w:val="18"/>
                <w:lang w:eastAsia="pl-PL"/>
              </w:rPr>
            </w:pPr>
            <w:r>
              <w:rPr>
                <w:rFonts w:ascii="Calibri" w:hAnsi="Calibri" w:cs="Lucida Sans"/>
                <w:b/>
                <w:sz w:val="18"/>
                <w:szCs w:val="18"/>
                <w:lang w:eastAsia="pl-PL"/>
              </w:rPr>
              <w:t xml:space="preserve">(6 warsztatów x                4 godziny x 4 grupy warsztatowe)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4B675" w14:textId="43915F5D" w:rsidR="00FD3E12" w:rsidRPr="00766E0E" w:rsidRDefault="00FD3E12" w:rsidP="00EA58E0">
            <w:pPr>
              <w:spacing w:after="0"/>
              <w:jc w:val="center"/>
              <w:rPr>
                <w:rFonts w:ascii="Calibri" w:hAnsi="Calibri" w:cs="Lucida Sans"/>
                <w:b/>
                <w:sz w:val="18"/>
                <w:szCs w:val="18"/>
                <w:lang w:eastAsia="pl-PL"/>
              </w:rPr>
            </w:pPr>
            <w:r w:rsidRPr="00766E0E">
              <w:rPr>
                <w:rFonts w:ascii="Calibri" w:hAnsi="Calibri"/>
                <w:b/>
                <w:sz w:val="18"/>
                <w:szCs w:val="18"/>
                <w:lang w:eastAsia="pl-PL"/>
              </w:rPr>
              <w:t>Oferowana cena jednostkowa za godzinę</w:t>
            </w:r>
            <w:r w:rsidRPr="00766E0E">
              <w:rPr>
                <w:rFonts w:ascii="Calibri" w:hAnsi="Calibri" w:cs="Lucida Sans"/>
                <w:b/>
                <w:sz w:val="18"/>
                <w:szCs w:val="18"/>
                <w:lang w:eastAsia="pl-PL"/>
              </w:rPr>
              <w:t xml:space="preserve"> </w:t>
            </w:r>
            <w:r w:rsidR="00C51842" w:rsidRPr="00766E0E">
              <w:rPr>
                <w:rFonts w:ascii="Calibri" w:hAnsi="Calibri" w:cs="Lucida Sans"/>
                <w:b/>
                <w:sz w:val="18"/>
                <w:szCs w:val="18"/>
                <w:lang w:eastAsia="pl-PL"/>
              </w:rPr>
              <w:t>warsztatów</w:t>
            </w:r>
            <w:r w:rsidR="00766E0E" w:rsidRPr="00766E0E">
              <w:rPr>
                <w:rFonts w:ascii="Calibri" w:hAnsi="Calibri" w:cs="Lucida Sans"/>
                <w:b/>
                <w:sz w:val="18"/>
                <w:szCs w:val="18"/>
                <w:lang w:eastAsia="pl-PL"/>
              </w:rPr>
              <w:t xml:space="preserve"> dla 10-11 grupy Uczestników</w:t>
            </w:r>
          </w:p>
          <w:p w14:paraId="6CA85BED" w14:textId="77777777" w:rsidR="00FD3E12" w:rsidRPr="00766E0E" w:rsidRDefault="00FD3E12" w:rsidP="00EA58E0">
            <w:pPr>
              <w:spacing w:after="0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766E0E">
              <w:rPr>
                <w:rFonts w:ascii="Calibri" w:hAnsi="Calibri"/>
                <w:b/>
                <w:sz w:val="18"/>
                <w:szCs w:val="18"/>
                <w:lang w:eastAsia="pl-PL"/>
              </w:rPr>
              <w:t>(w PLN brutto)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B807F" w14:textId="193C0403" w:rsidR="00FD3E12" w:rsidRPr="00766E0E" w:rsidRDefault="00FD3E12" w:rsidP="00EA58E0">
            <w:pPr>
              <w:spacing w:after="0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766E0E">
              <w:rPr>
                <w:rFonts w:ascii="Calibri" w:hAnsi="Calibri"/>
                <w:b/>
                <w:sz w:val="18"/>
                <w:szCs w:val="18"/>
                <w:lang w:eastAsia="pl-PL"/>
              </w:rPr>
              <w:t xml:space="preserve">Oferowana cena brutto (z VAT) w PLN (liczba godzin x cena jednostkowa za godzinę </w:t>
            </w:r>
            <w:r w:rsidR="00C51842" w:rsidRPr="00766E0E">
              <w:rPr>
                <w:rFonts w:ascii="Calibri" w:hAnsi="Calibri"/>
                <w:b/>
                <w:sz w:val="18"/>
                <w:szCs w:val="18"/>
                <w:lang w:eastAsia="pl-PL"/>
              </w:rPr>
              <w:t>warsztatów</w:t>
            </w:r>
            <w:r w:rsidRPr="00766E0E">
              <w:rPr>
                <w:rFonts w:ascii="Calibri" w:hAnsi="Calibri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D431B" w14:textId="77777777" w:rsidR="00FD3E12" w:rsidRPr="00766E0E" w:rsidRDefault="00FD3E12" w:rsidP="00EA58E0">
            <w:pPr>
              <w:spacing w:after="0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766E0E">
              <w:rPr>
                <w:rFonts w:ascii="Calibri" w:hAnsi="Calibri"/>
                <w:b/>
                <w:sz w:val="18"/>
                <w:szCs w:val="18"/>
                <w:lang w:eastAsia="pl-PL"/>
              </w:rPr>
              <w:t>w tym: VAT</w:t>
            </w:r>
          </w:p>
          <w:p w14:paraId="3F643AC6" w14:textId="77777777" w:rsidR="00FD3E12" w:rsidRPr="00766E0E" w:rsidRDefault="00FD3E12" w:rsidP="00EA58E0">
            <w:pPr>
              <w:spacing w:after="0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766E0E">
              <w:rPr>
                <w:rFonts w:ascii="Calibri" w:hAnsi="Calibri"/>
                <w:b/>
                <w:sz w:val="18"/>
                <w:szCs w:val="18"/>
                <w:lang w:eastAsia="pl-PL"/>
              </w:rPr>
              <w:t>w PLN</w:t>
            </w:r>
          </w:p>
        </w:tc>
      </w:tr>
      <w:tr w:rsidR="00FD3E12" w14:paraId="04DCAC46" w14:textId="77777777" w:rsidTr="00C7168F">
        <w:trPr>
          <w:trHeight w:val="501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54861F1" w14:textId="4EB7AC18" w:rsidR="00FD3E12" w:rsidRPr="00C51842" w:rsidRDefault="00FD3E12" w:rsidP="00FD3E12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C51842">
              <w:rPr>
                <w:rFonts w:ascii="Cambria" w:eastAsia="Times New Roman" w:hAnsi="Cambria"/>
                <w:lang w:eastAsia="pl-PL"/>
              </w:rPr>
              <w:t xml:space="preserve">”Warsztaty pn. E-obywatel w zakresie przeciwdziałania wykluczeniu cyfrowemu osób z niepełnosprawnością”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45C6" w14:textId="5BD8388E" w:rsidR="00FD3E12" w:rsidRPr="00F526E0" w:rsidRDefault="00934946" w:rsidP="00EA58E0">
            <w:pPr>
              <w:jc w:val="center"/>
              <w:rPr>
                <w:rFonts w:ascii="Times New Roman" w:hAnsi="Times New Roman" w:cs="Lucida Sans"/>
                <w:b/>
                <w:highlight w:val="yellow"/>
                <w:lang w:eastAsia="pl-PL"/>
              </w:rPr>
            </w:pPr>
            <w:r>
              <w:rPr>
                <w:rFonts w:ascii="Times New Roman" w:hAnsi="Times New Roman" w:cs="Lucida Sans"/>
                <w:b/>
                <w:lang w:eastAsia="pl-PL"/>
              </w:rPr>
              <w:t>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AB01" w14:textId="77777777" w:rsidR="00FD3E12" w:rsidRDefault="00FD3E12" w:rsidP="00EA58E0">
            <w:pPr>
              <w:jc w:val="center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BF251" w14:textId="77777777" w:rsidR="00FD3E12" w:rsidRDefault="00FD3E12" w:rsidP="00EA58E0">
            <w:pPr>
              <w:jc w:val="center"/>
              <w:rPr>
                <w:b/>
                <w:sz w:val="18"/>
                <w:szCs w:val="18"/>
                <w:lang w:eastAsia="pl-PL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0D07" w14:textId="77777777" w:rsidR="00FD3E12" w:rsidRDefault="00FD3E12" w:rsidP="00EA58E0">
            <w:pPr>
              <w:jc w:val="center"/>
              <w:rPr>
                <w:b/>
                <w:sz w:val="18"/>
                <w:szCs w:val="18"/>
                <w:lang w:eastAsia="pl-PL"/>
              </w:rPr>
            </w:pPr>
          </w:p>
        </w:tc>
      </w:tr>
    </w:tbl>
    <w:p w14:paraId="20C9AE08" w14:textId="2680B02D" w:rsidR="00FD3E12" w:rsidRDefault="00FD3E12" w:rsidP="00FD3E12">
      <w:pPr>
        <w:pStyle w:val="Akapitzlist"/>
        <w:numPr>
          <w:ilvl w:val="0"/>
          <w:numId w:val="3"/>
        </w:numPr>
        <w:spacing w:before="240" w:after="120" w:line="276" w:lineRule="auto"/>
        <w:ind w:left="357" w:hanging="357"/>
        <w:jc w:val="both"/>
        <w:rPr>
          <w:rFonts w:cstheme="minorHAnsi"/>
        </w:rPr>
      </w:pPr>
      <w:r w:rsidRPr="005725FF">
        <w:rPr>
          <w:rFonts w:cstheme="minorHAnsi"/>
        </w:rPr>
        <w:t xml:space="preserve">Adres pod którym będzie świadczone </w:t>
      </w:r>
      <w:r w:rsidR="00C51842">
        <w:rPr>
          <w:rFonts w:cstheme="minorHAnsi"/>
        </w:rPr>
        <w:t>warsztaty komputerowe</w:t>
      </w:r>
      <w:r w:rsidRPr="005725FF">
        <w:rPr>
          <w:rFonts w:cstheme="minorHAnsi"/>
        </w:rPr>
        <w:t xml:space="preserve"> </w:t>
      </w:r>
    </w:p>
    <w:p w14:paraId="31F36B91" w14:textId="77777777" w:rsidR="007239BF" w:rsidRDefault="007239BF" w:rsidP="007239BF">
      <w:pPr>
        <w:pStyle w:val="Akapitzlist"/>
        <w:spacing w:before="240" w:after="120" w:line="276" w:lineRule="auto"/>
        <w:ind w:left="357"/>
        <w:jc w:val="both"/>
        <w:rPr>
          <w:rFonts w:cstheme="minorHAnsi"/>
        </w:rPr>
      </w:pPr>
    </w:p>
    <w:p w14:paraId="74263003" w14:textId="6329B982" w:rsidR="00FD3E12" w:rsidRDefault="00FD3E12" w:rsidP="00C05119">
      <w:pPr>
        <w:pStyle w:val="Akapitzlist"/>
        <w:numPr>
          <w:ilvl w:val="0"/>
          <w:numId w:val="14"/>
        </w:numPr>
        <w:spacing w:after="120" w:line="276" w:lineRule="auto"/>
        <w:ind w:left="567" w:hanging="425"/>
        <w:jc w:val="both"/>
        <w:rPr>
          <w:rFonts w:cstheme="minorHAnsi"/>
        </w:rPr>
      </w:pPr>
      <w:r>
        <w:rPr>
          <w:rFonts w:cstheme="minorHAnsi"/>
        </w:rPr>
        <w:t xml:space="preserve">Nowa Sól: </w:t>
      </w:r>
      <w:r w:rsidRPr="005725FF">
        <w:rPr>
          <w:rFonts w:cstheme="minorHAnsi"/>
        </w:rPr>
        <w:t>………..………………………………………</w:t>
      </w:r>
      <w:r w:rsidR="00C7168F">
        <w:rPr>
          <w:rFonts w:cstheme="minorHAnsi"/>
        </w:rPr>
        <w:t>………………..</w:t>
      </w:r>
      <w:r w:rsidRPr="005725FF">
        <w:rPr>
          <w:rFonts w:cstheme="minorHAnsi"/>
        </w:rPr>
        <w:t>…………………………………………………………..………………</w:t>
      </w:r>
      <w:r>
        <w:rPr>
          <w:rFonts w:cstheme="minorHAnsi"/>
        </w:rPr>
        <w:t>.</w:t>
      </w:r>
      <w:r w:rsidRPr="005725FF">
        <w:rPr>
          <w:rFonts w:cstheme="minorHAnsi"/>
        </w:rPr>
        <w:t>…</w:t>
      </w:r>
    </w:p>
    <w:p w14:paraId="780CCB63" w14:textId="77777777" w:rsidR="00FD3E12" w:rsidRDefault="00FD3E12" w:rsidP="00FD3E12">
      <w:pPr>
        <w:pStyle w:val="Akapitzlist"/>
        <w:spacing w:after="120" w:line="276" w:lineRule="auto"/>
        <w:ind w:left="1080"/>
        <w:jc w:val="both"/>
        <w:rPr>
          <w:rFonts w:cstheme="minorHAnsi"/>
        </w:rPr>
      </w:pPr>
      <w:r>
        <w:rPr>
          <w:rFonts w:cstheme="minorHAnsi"/>
        </w:rPr>
        <w:t xml:space="preserve">                                     </w:t>
      </w:r>
      <w:r w:rsidRPr="009A6D7F">
        <w:rPr>
          <w:rFonts w:cstheme="minorHAnsi"/>
        </w:rPr>
        <w:t>(nazwa instytucji, ulica, nr budynku, nr sali, piętro)</w:t>
      </w:r>
    </w:p>
    <w:p w14:paraId="1DE38F2D" w14:textId="77777777" w:rsidR="00FD3E12" w:rsidRPr="005725FF" w:rsidRDefault="00FD3E12" w:rsidP="00FD3E12">
      <w:pPr>
        <w:spacing w:after="120" w:line="276" w:lineRule="auto"/>
        <w:rPr>
          <w:rFonts w:cstheme="minorHAnsi"/>
        </w:rPr>
      </w:pPr>
    </w:p>
    <w:p w14:paraId="3DF86EB7" w14:textId="77777777" w:rsidR="00FD3E12" w:rsidRDefault="00FD3E12" w:rsidP="00FD3E12">
      <w:pPr>
        <w:spacing w:after="120" w:line="276" w:lineRule="auto"/>
        <w:rPr>
          <w:rFonts w:cstheme="minorHAnsi"/>
        </w:rPr>
      </w:pPr>
      <w:r w:rsidRPr="005725FF">
        <w:rPr>
          <w:rFonts w:cstheme="minorHAnsi"/>
        </w:rPr>
        <w:t>Załącznikami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do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niniejszego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formularza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stanowiącymi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integralną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część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oferty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są:</w:t>
      </w:r>
    </w:p>
    <w:p w14:paraId="7EBC3340" w14:textId="77777777" w:rsidR="00FD3E12" w:rsidRPr="002F1934" w:rsidRDefault="00FD3E12" w:rsidP="00C05119">
      <w:pPr>
        <w:pStyle w:val="Akapitzlist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cs="Calibri"/>
          <w:lang w:eastAsia="pl-PL"/>
        </w:rPr>
      </w:pPr>
      <w:r w:rsidRPr="002F1934">
        <w:rPr>
          <w:rFonts w:cs="Calibri"/>
          <w:lang w:eastAsia="pl-PL"/>
        </w:rPr>
        <w:t xml:space="preserve">Pełnomocnictwo wg wzoru określonego w załączniku nr 2 – jeśli dotyczy; </w:t>
      </w:r>
    </w:p>
    <w:p w14:paraId="1507171D" w14:textId="5924FC20" w:rsidR="00FD3E12" w:rsidRDefault="00FD3E12" w:rsidP="00C05119">
      <w:pPr>
        <w:pStyle w:val="Akapitzlist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cs="Calibri"/>
          <w:lang w:eastAsia="pl-PL"/>
        </w:rPr>
      </w:pPr>
      <w:bookmarkStart w:id="0" w:name="_Hlk56456866"/>
      <w:bookmarkStart w:id="1" w:name="_Hlk56498877"/>
      <w:r w:rsidRPr="002F1934">
        <w:rPr>
          <w:rFonts w:cs="Calibri"/>
          <w:lang w:eastAsia="pl-PL"/>
        </w:rPr>
        <w:t xml:space="preserve">Wykaz </w:t>
      </w:r>
      <w:r w:rsidR="00F410FE">
        <w:rPr>
          <w:rFonts w:cs="Calibri"/>
          <w:lang w:eastAsia="pl-PL"/>
        </w:rPr>
        <w:t>wykonanych usług</w:t>
      </w:r>
      <w:r w:rsidRPr="002F1934">
        <w:rPr>
          <w:rFonts w:cs="Calibri"/>
          <w:lang w:eastAsia="pl-PL"/>
        </w:rPr>
        <w:t xml:space="preserve"> </w:t>
      </w:r>
      <w:bookmarkEnd w:id="0"/>
      <w:r w:rsidRPr="002F1934">
        <w:rPr>
          <w:rFonts w:cs="Calibri"/>
          <w:lang w:eastAsia="pl-PL"/>
        </w:rPr>
        <w:t>- załącznik nr 3</w:t>
      </w:r>
      <w:bookmarkEnd w:id="1"/>
      <w:r w:rsidR="00A56C3D">
        <w:rPr>
          <w:rFonts w:cs="Calibri"/>
          <w:lang w:eastAsia="pl-PL"/>
        </w:rPr>
        <w:t xml:space="preserve"> </w:t>
      </w:r>
      <w:r w:rsidR="006E0CA5">
        <w:rPr>
          <w:rFonts w:cs="Calibri"/>
          <w:lang w:eastAsia="pl-PL"/>
        </w:rPr>
        <w:t>(wraz z dokumentami poświadczającymi posiadane doświadczenie);</w:t>
      </w:r>
    </w:p>
    <w:p w14:paraId="7207569E" w14:textId="6CB70DF6" w:rsidR="00A56C3D" w:rsidRPr="002F1934" w:rsidRDefault="00A56C3D" w:rsidP="00C05119">
      <w:pPr>
        <w:pStyle w:val="Akapitzlist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cs="Calibri"/>
          <w:lang w:eastAsia="pl-PL"/>
        </w:rPr>
      </w:pPr>
      <w:r w:rsidRPr="00BF3380">
        <w:rPr>
          <w:rFonts w:cs="Calibri"/>
          <w:lang w:eastAsia="pl-PL"/>
        </w:rPr>
        <w:t>Wykaz osób wskazanych do realizacji zamówienia</w:t>
      </w:r>
      <w:r>
        <w:rPr>
          <w:rFonts w:cs="Calibri"/>
          <w:lang w:eastAsia="pl-PL"/>
        </w:rPr>
        <w:t xml:space="preserve"> – załącznik nr 4</w:t>
      </w:r>
      <w:r w:rsidRPr="00A56C3D">
        <w:rPr>
          <w:rFonts w:cs="Calibri"/>
          <w:lang w:eastAsia="pl-PL"/>
        </w:rPr>
        <w:t xml:space="preserve"> </w:t>
      </w:r>
      <w:r>
        <w:rPr>
          <w:rFonts w:cs="Calibri"/>
          <w:lang w:eastAsia="pl-PL"/>
        </w:rPr>
        <w:t xml:space="preserve">(wraz z dokumentami poświadczającymi posiadane wykształcenie oraz </w:t>
      </w:r>
      <w:r w:rsidR="00152B0C">
        <w:rPr>
          <w:rFonts w:cs="Calibri"/>
          <w:lang w:eastAsia="pl-PL"/>
        </w:rPr>
        <w:t>kwalifikacje</w:t>
      </w:r>
      <w:r>
        <w:rPr>
          <w:rFonts w:cs="Calibri"/>
          <w:lang w:eastAsia="pl-PL"/>
        </w:rPr>
        <w:t>)</w:t>
      </w:r>
      <w:r w:rsidRPr="002F1934">
        <w:rPr>
          <w:rFonts w:cs="Calibri"/>
          <w:lang w:eastAsia="pl-PL"/>
        </w:rPr>
        <w:t>;</w:t>
      </w:r>
    </w:p>
    <w:p w14:paraId="4C0E6690" w14:textId="7540835E" w:rsidR="00FD3E12" w:rsidRPr="002F1934" w:rsidRDefault="00FD3E12" w:rsidP="00C05119">
      <w:pPr>
        <w:pStyle w:val="Akapitzlist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cs="Calibri"/>
          <w:lang w:eastAsia="pl-PL"/>
        </w:rPr>
      </w:pPr>
      <w:r w:rsidRPr="002F1934">
        <w:rPr>
          <w:rFonts w:cs="Calibri"/>
        </w:rPr>
        <w:t xml:space="preserve">Oświadczenie Wykonawcy </w:t>
      </w:r>
      <w:r w:rsidRPr="002F1934">
        <w:rPr>
          <w:rFonts w:cs="Calibri"/>
          <w:bCs/>
        </w:rPr>
        <w:t xml:space="preserve">o braku powiązania osobowego i kapitałowego – załącznik nr </w:t>
      </w:r>
      <w:r w:rsidR="00A930E7">
        <w:rPr>
          <w:rFonts w:cs="Calibri"/>
          <w:bCs/>
        </w:rPr>
        <w:t>5</w:t>
      </w:r>
      <w:r w:rsidRPr="002F1934">
        <w:rPr>
          <w:rFonts w:cs="Calibri"/>
        </w:rPr>
        <w:t>;</w:t>
      </w:r>
    </w:p>
    <w:p w14:paraId="5F817089" w14:textId="77777777" w:rsidR="00FD3E12" w:rsidRDefault="00FD3E12" w:rsidP="00C05119">
      <w:pPr>
        <w:pStyle w:val="Akapitzlist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cs="Calibri"/>
          <w:lang w:eastAsia="pl-PL"/>
        </w:rPr>
      </w:pPr>
      <w:r w:rsidRPr="002F1934">
        <w:rPr>
          <w:rFonts w:cs="Calibri"/>
          <w:lang w:eastAsia="pl-PL"/>
        </w:rPr>
        <w:t>W zależności od formy prawnej dokument potwierdzający formę prawną prowadzonej działalności m.in: wpis do ewidencji działalności gospodarczej lub wypis z Krajowego Rejestru Sądowego;</w:t>
      </w:r>
    </w:p>
    <w:p w14:paraId="05A390F0" w14:textId="77777777" w:rsidR="00FD3E12" w:rsidRPr="005725FF" w:rsidRDefault="00FD3E12" w:rsidP="00FD3E12">
      <w:pPr>
        <w:spacing w:after="120" w:line="276" w:lineRule="auto"/>
        <w:ind w:left="284" w:hanging="284"/>
        <w:rPr>
          <w:rFonts w:cstheme="minorHAnsi"/>
        </w:rPr>
      </w:pPr>
    </w:p>
    <w:p w14:paraId="6EFBF557" w14:textId="77777777" w:rsidR="00FD3E12" w:rsidRPr="005725FF" w:rsidRDefault="00FD3E12" w:rsidP="00FD3E12">
      <w:pPr>
        <w:tabs>
          <w:tab w:val="left" w:pos="2835"/>
        </w:tabs>
        <w:spacing w:after="120" w:line="276" w:lineRule="auto"/>
        <w:rPr>
          <w:rFonts w:cstheme="minorHAnsi"/>
        </w:rPr>
      </w:pPr>
    </w:p>
    <w:p w14:paraId="215316B2" w14:textId="77777777" w:rsidR="008858E3" w:rsidRPr="00A56C3D" w:rsidRDefault="008858E3" w:rsidP="008858E3">
      <w:pPr>
        <w:suppressAutoHyphens/>
        <w:autoSpaceDE w:val="0"/>
        <w:spacing w:after="0" w:line="240" w:lineRule="auto"/>
        <w:textAlignment w:val="baseline"/>
        <w:rPr>
          <w:rFonts w:eastAsia="ArialNarrow"/>
          <w:kern w:val="1"/>
          <w:sz w:val="20"/>
          <w:lang w:eastAsia="ar-SA"/>
        </w:rPr>
      </w:pPr>
      <w:r w:rsidRPr="00A56C3D">
        <w:rPr>
          <w:rFonts w:eastAsia="ArialNarrow"/>
          <w:kern w:val="1"/>
          <w:sz w:val="20"/>
          <w:lang w:eastAsia="ar-SA"/>
        </w:rPr>
        <w:t>…………………………....., data ………………..</w:t>
      </w:r>
    </w:p>
    <w:p w14:paraId="0B9A5C32" w14:textId="77777777" w:rsidR="008858E3" w:rsidRPr="00A56C3D" w:rsidRDefault="008858E3" w:rsidP="008858E3">
      <w:pPr>
        <w:suppressAutoHyphens/>
        <w:spacing w:after="0" w:line="240" w:lineRule="auto"/>
        <w:ind w:left="5760" w:hanging="5760"/>
        <w:rPr>
          <w:kern w:val="1"/>
          <w:szCs w:val="24"/>
          <w:lang w:eastAsia="ar-SA"/>
        </w:rPr>
      </w:pPr>
      <w:r w:rsidRPr="00A56C3D">
        <w:rPr>
          <w:rFonts w:eastAsia="ArialNarrow"/>
          <w:kern w:val="1"/>
          <w:sz w:val="20"/>
          <w:lang w:eastAsia="ar-SA"/>
        </w:rPr>
        <w:t xml:space="preserve">                                                                                                               </w:t>
      </w:r>
      <w:r w:rsidRPr="00A56C3D">
        <w:rPr>
          <w:kern w:val="1"/>
          <w:szCs w:val="24"/>
          <w:lang w:eastAsia="ar-SA"/>
        </w:rPr>
        <w:t xml:space="preserve">                     ___________________________</w:t>
      </w:r>
    </w:p>
    <w:p w14:paraId="3BCFA01D" w14:textId="77777777" w:rsidR="008858E3" w:rsidRPr="00A56C3D" w:rsidRDefault="008858E3" w:rsidP="008858E3">
      <w:pPr>
        <w:tabs>
          <w:tab w:val="left" w:pos="5954"/>
        </w:tabs>
        <w:suppressAutoHyphens/>
        <w:spacing w:after="0" w:line="240" w:lineRule="auto"/>
        <w:ind w:left="5245" w:firstLine="142"/>
        <w:jc w:val="center"/>
        <w:rPr>
          <w:kern w:val="1"/>
          <w:sz w:val="18"/>
          <w:szCs w:val="18"/>
          <w:lang w:eastAsia="ar-SA"/>
        </w:rPr>
      </w:pPr>
      <w:r w:rsidRPr="00A56C3D">
        <w:rPr>
          <w:kern w:val="1"/>
          <w:sz w:val="18"/>
          <w:szCs w:val="18"/>
          <w:lang w:eastAsia="ar-SA"/>
        </w:rPr>
        <w:t xml:space="preserve">Pieczątka i czytelny podpis Wykonawcy lub      </w:t>
      </w:r>
    </w:p>
    <w:p w14:paraId="1BA90D09" w14:textId="1229CC81" w:rsidR="008858E3" w:rsidRPr="00A56C3D" w:rsidRDefault="00C146A5" w:rsidP="00C146A5">
      <w:pPr>
        <w:tabs>
          <w:tab w:val="left" w:pos="5954"/>
        </w:tabs>
        <w:suppressAutoHyphens/>
        <w:spacing w:after="0" w:line="240" w:lineRule="auto"/>
        <w:rPr>
          <w:kern w:val="1"/>
          <w:sz w:val="18"/>
          <w:szCs w:val="18"/>
          <w:lang w:eastAsia="ar-SA"/>
        </w:rPr>
      </w:pPr>
      <w:r>
        <w:rPr>
          <w:kern w:val="1"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</w:t>
      </w:r>
      <w:r w:rsidR="008858E3" w:rsidRPr="00A56C3D">
        <w:rPr>
          <w:kern w:val="1"/>
          <w:sz w:val="18"/>
          <w:szCs w:val="18"/>
          <w:lang w:eastAsia="ar-SA"/>
        </w:rPr>
        <w:t>osoby/osób uprawnionych do reprezentowania Wykonawcy*</w:t>
      </w:r>
    </w:p>
    <w:p w14:paraId="3E7CC0C4" w14:textId="77777777" w:rsidR="008858E3" w:rsidRPr="00A56C3D" w:rsidRDefault="008858E3" w:rsidP="008858E3">
      <w:pPr>
        <w:autoSpaceDE w:val="0"/>
        <w:autoSpaceDN w:val="0"/>
        <w:adjustRightInd w:val="0"/>
        <w:spacing w:after="120" w:line="276" w:lineRule="auto"/>
        <w:jc w:val="right"/>
        <w:rPr>
          <w:rFonts w:cstheme="minorHAnsi"/>
          <w:i/>
        </w:rPr>
      </w:pPr>
    </w:p>
    <w:p w14:paraId="544A2F40" w14:textId="68973A4A" w:rsidR="00FD3E12" w:rsidRPr="00FD158D" w:rsidRDefault="008858E3" w:rsidP="00C146A5">
      <w:pPr>
        <w:tabs>
          <w:tab w:val="left" w:pos="5387"/>
          <w:tab w:val="left" w:pos="6096"/>
        </w:tabs>
        <w:suppressAutoHyphens/>
        <w:rPr>
          <w:b/>
          <w:kern w:val="1"/>
          <w:sz w:val="20"/>
          <w:lang w:eastAsia="ar-SA"/>
        </w:rPr>
      </w:pPr>
      <w:r w:rsidRPr="00A56C3D">
        <w:rPr>
          <w:b/>
          <w:kern w:val="1"/>
          <w:sz w:val="20"/>
          <w:lang w:eastAsia="ar-SA"/>
        </w:rPr>
        <w:t>(*UWAGA: podpis nieczytelny jest dopuszczalny wyłącznie z pieczątką imienną osoby składającej podpis.)</w:t>
      </w:r>
    </w:p>
    <w:p w14:paraId="4898599D" w14:textId="77777777" w:rsidR="00EC39EC" w:rsidRDefault="00EC39EC" w:rsidP="008B1C86">
      <w:pPr>
        <w:pStyle w:val="Nagwek20"/>
        <w:spacing w:after="120" w:line="276" w:lineRule="auto"/>
        <w:ind w:left="4956" w:firstLine="708"/>
        <w:rPr>
          <w:rFonts w:asciiTheme="minorHAnsi" w:hAnsiTheme="minorHAnsi" w:cstheme="minorHAnsi"/>
          <w:b w:val="0"/>
          <w:i/>
          <w:sz w:val="22"/>
          <w:szCs w:val="22"/>
        </w:rPr>
      </w:pPr>
    </w:p>
    <w:p w14:paraId="2D717E6F" w14:textId="77777777" w:rsidR="00084D48" w:rsidRDefault="00084D48" w:rsidP="008B1C86">
      <w:pPr>
        <w:pStyle w:val="Nagwek20"/>
        <w:spacing w:after="120" w:line="276" w:lineRule="auto"/>
        <w:ind w:left="4956" w:firstLine="708"/>
        <w:rPr>
          <w:rFonts w:asciiTheme="minorHAnsi" w:hAnsiTheme="minorHAnsi" w:cstheme="minorHAnsi"/>
          <w:b w:val="0"/>
          <w:i/>
          <w:sz w:val="22"/>
          <w:szCs w:val="22"/>
        </w:rPr>
      </w:pPr>
    </w:p>
    <w:sectPr w:rsidR="00084D48" w:rsidSect="000F01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63" w:right="707" w:bottom="567" w:left="1134" w:header="426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2FE11" w14:textId="77777777" w:rsidR="00A03CC5" w:rsidRDefault="00A03CC5" w:rsidP="00616824">
      <w:pPr>
        <w:spacing w:after="0" w:line="240" w:lineRule="auto"/>
      </w:pPr>
      <w:r>
        <w:separator/>
      </w:r>
    </w:p>
  </w:endnote>
  <w:endnote w:type="continuationSeparator" w:id="0">
    <w:p w14:paraId="5A7B8087" w14:textId="77777777" w:rsidR="00A03CC5" w:rsidRDefault="00A03CC5" w:rsidP="00616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EKKD+TimesNewRoman">
    <w:altName w:val="Times New Roman"/>
    <w:charset w:val="00"/>
    <w:family w:val="roman"/>
    <w:pitch w:val="default"/>
  </w:font>
  <w:font w:name="Thorndale">
    <w:altName w:val="Times New Roman"/>
    <w:charset w:val="EE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Narrow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D2676" w14:textId="77777777" w:rsidR="00FA0EE4" w:rsidRDefault="00FA0E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A89CF" w14:textId="77777777" w:rsidR="005F7105" w:rsidRDefault="005F7105">
    <w:pPr>
      <w:pStyle w:val="Stopka"/>
    </w:pPr>
    <w:bookmarkStart w:id="2" w:name="_GoBack"/>
    <w:bookmarkEnd w:id="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11ECF" w14:textId="77777777" w:rsidR="00FA0EE4" w:rsidRDefault="00FA0E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DD66B" w14:textId="77777777" w:rsidR="00A03CC5" w:rsidRDefault="00A03CC5" w:rsidP="00616824">
      <w:pPr>
        <w:spacing w:after="0" w:line="240" w:lineRule="auto"/>
      </w:pPr>
      <w:r>
        <w:separator/>
      </w:r>
    </w:p>
  </w:footnote>
  <w:footnote w:type="continuationSeparator" w:id="0">
    <w:p w14:paraId="79A2814D" w14:textId="77777777" w:rsidR="00A03CC5" w:rsidRDefault="00A03CC5" w:rsidP="00616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EA1631" w14:textId="77777777" w:rsidR="00FA0EE4" w:rsidRDefault="00FA0E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CC59D" w14:textId="77777777" w:rsidR="005F7105" w:rsidRPr="00F31365" w:rsidRDefault="005F7105" w:rsidP="000F0121">
    <w:pPr>
      <w:spacing w:after="0"/>
      <w:jc w:val="center"/>
    </w:pPr>
    <w:r w:rsidRPr="00E360BA">
      <w:rPr>
        <w:rFonts w:eastAsia="Times New Roman"/>
        <w:szCs w:val="20"/>
        <w:lang w:eastAsia="pl-PL"/>
      </w:rPr>
      <w:object w:dxaOrig="31335" w:dyaOrig="2160" w14:anchorId="16BA49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8.75pt;height:50.25pt" o:ole="">
          <v:imagedata r:id="rId1" o:title=""/>
        </v:shape>
        <o:OLEObject Type="Embed" ProgID="Unknown" ShapeID="_x0000_i1025" DrawAspect="Content" ObjectID="_1693394164" r:id="rId2"/>
      </w:object>
    </w:r>
  </w:p>
  <w:p w14:paraId="517DA366" w14:textId="0C0435A3" w:rsidR="005F7105" w:rsidRPr="009E05E1" w:rsidRDefault="005F7105" w:rsidP="0067515B">
    <w:pPr>
      <w:spacing w:after="0" w:line="240" w:lineRule="auto"/>
      <w:jc w:val="center"/>
      <w:rPr>
        <w:rFonts w:ascii="Cambria" w:eastAsia="Times New Roman" w:hAnsi="Cambria" w:cs="Times New Roman"/>
        <w:sz w:val="16"/>
        <w:szCs w:val="16"/>
        <w:lang w:eastAsia="pl-PL"/>
      </w:rPr>
    </w:pPr>
    <w:r w:rsidRPr="009E05E1">
      <w:rPr>
        <w:rFonts w:ascii="Cambria" w:eastAsia="Times New Roman" w:hAnsi="Cambria" w:cs="Times New Roman"/>
        <w:sz w:val="16"/>
        <w:szCs w:val="16"/>
        <w:lang w:eastAsia="pl-PL"/>
      </w:rPr>
      <w:t>POSTĘPOWANIE O UDZIELENIE ZAMO</w:t>
    </w:r>
    <w:r>
      <w:rPr>
        <w:rFonts w:ascii="Cambria" w:eastAsia="Times New Roman" w:hAnsi="Cambria" w:cs="Times New Roman"/>
        <w:sz w:val="16"/>
        <w:szCs w:val="16"/>
        <w:lang w:eastAsia="pl-PL"/>
      </w:rPr>
      <w:t xml:space="preserve">WIENIA NR </w:t>
    </w:r>
    <w:r>
      <w:rPr>
        <w:rFonts w:ascii="Cambria" w:hAnsi="Cambria"/>
        <w:sz w:val="16"/>
        <w:szCs w:val="16"/>
      </w:rPr>
      <w:t>PCPR.IV.</w:t>
    </w:r>
    <w:r w:rsidRPr="00AF692B">
      <w:rPr>
        <w:rFonts w:ascii="Cambria" w:hAnsi="Cambria"/>
        <w:sz w:val="16"/>
        <w:szCs w:val="16"/>
      </w:rPr>
      <w:t>0121-3</w:t>
    </w:r>
    <w:r>
      <w:rPr>
        <w:rFonts w:ascii="Cambria" w:hAnsi="Cambria"/>
        <w:sz w:val="16"/>
        <w:szCs w:val="16"/>
      </w:rPr>
      <w:t>.1.11.3.2021</w:t>
    </w:r>
  </w:p>
  <w:p w14:paraId="5BF266A1" w14:textId="0FF00B27" w:rsidR="005F7105" w:rsidRDefault="005F7105" w:rsidP="0067515B">
    <w:pPr>
      <w:spacing w:after="0" w:line="240" w:lineRule="auto"/>
      <w:jc w:val="center"/>
      <w:rPr>
        <w:rFonts w:ascii="Cambria" w:eastAsia="Times New Roman" w:hAnsi="Cambria"/>
        <w:sz w:val="16"/>
        <w:szCs w:val="16"/>
        <w:lang w:eastAsia="pl-PL"/>
      </w:rPr>
    </w:pPr>
    <w:r>
      <w:rPr>
        <w:rFonts w:ascii="Cambria" w:eastAsia="Times New Roman" w:hAnsi="Cambria"/>
        <w:sz w:val="16"/>
        <w:szCs w:val="16"/>
        <w:lang w:eastAsia="pl-PL"/>
      </w:rPr>
      <w:t>Warsztaty pn. „E-obywatel” w zakresie przeciwdziałania wykluczeniu cyfrowemu osób z niepełnosprawnością</w:t>
    </w:r>
  </w:p>
  <w:p w14:paraId="39188417" w14:textId="5CF7B971" w:rsidR="005F7105" w:rsidRPr="009E05E1" w:rsidRDefault="005F7105" w:rsidP="0067515B">
    <w:pPr>
      <w:spacing w:after="0" w:line="240" w:lineRule="auto"/>
      <w:jc w:val="center"/>
      <w:rPr>
        <w:rFonts w:ascii="Cambria" w:eastAsia="Times New Roman" w:hAnsi="Cambria" w:cs="Times New Roman"/>
        <w:sz w:val="16"/>
        <w:szCs w:val="16"/>
        <w:lang w:eastAsia="pl-PL"/>
      </w:rPr>
    </w:pPr>
    <w:r>
      <w:rPr>
        <w:rFonts w:ascii="Cambria" w:eastAsia="Times New Roman" w:hAnsi="Cambria"/>
        <w:sz w:val="16"/>
        <w:szCs w:val="16"/>
        <w:lang w:eastAsia="pl-PL"/>
      </w:rPr>
      <w:t>w ramach projektu „Aktywna Integracja w Powiecie Nowosolskim- edycja II”</w:t>
    </w:r>
  </w:p>
  <w:p w14:paraId="7C90279D" w14:textId="77777777" w:rsidR="005F7105" w:rsidRPr="009A5CE5" w:rsidRDefault="005F7105" w:rsidP="002F2548">
    <w:pPr>
      <w:spacing w:after="0" w:line="240" w:lineRule="auto"/>
      <w:rPr>
        <w:rFonts w:ascii="Cambria" w:eastAsia="Cambria" w:hAnsi="Cambria" w:cs="Cambria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0E7DF" w14:textId="77777777" w:rsidR="00FA0EE4" w:rsidRDefault="00FA0E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DEE56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B1E4F48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A914F5D0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/>
        <w:i w:val="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4)"/>
      <w:lvlJc w:val="left"/>
      <w:pPr>
        <w:tabs>
          <w:tab w:val="num" w:pos="1260"/>
        </w:tabs>
        <w:ind w:left="1260" w:hanging="720"/>
      </w:pPr>
      <w:rPr>
        <w:rFonts w:ascii="Cambria" w:hAnsi="Cambria" w:cs="Calibri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 w15:restartNumberingAfterBreak="0">
    <w:nsid w:val="00000008"/>
    <w:multiLevelType w:val="multilevel"/>
    <w:tmpl w:val="CEFE75EA"/>
    <w:name w:val="WW8Num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B"/>
    <w:multiLevelType w:val="multilevel"/>
    <w:tmpl w:val="0000000B"/>
    <w:name w:val="WW8Num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" w:hAnsi="Cambria" w:cs="Cambria"/>
        <w:b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Cambria" w:hAnsi="Cambria" w:cs="Cambria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mbria" w:hAnsi="Cambria" w:cs="Cambria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ascii="Cambria" w:eastAsia="Times" w:hAnsi="Cambria" w:cs="Times"/>
        <w:sz w:val="22"/>
        <w:szCs w:val="22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E"/>
    <w:multiLevelType w:val="singleLevel"/>
    <w:tmpl w:val="C6F41E12"/>
    <w:name w:val="WW8Num14"/>
    <w:lvl w:ilvl="0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ascii="Calibri" w:eastAsia="Calibri" w:hAnsi="Calibri" w:cs="Calibri"/>
        <w:b/>
        <w:i w:val="0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5.2.%1."/>
      <w:lvlJc w:val="left"/>
      <w:pPr>
        <w:tabs>
          <w:tab w:val="num" w:pos="1545"/>
        </w:tabs>
        <w:ind w:left="1545" w:hanging="465"/>
      </w:pPr>
      <w:rPr>
        <w:b/>
      </w:rPr>
    </w:lvl>
  </w:abstractNum>
  <w:abstractNum w:abstractNumId="8" w15:restartNumberingAfterBreak="0">
    <w:nsid w:val="00000015"/>
    <w:multiLevelType w:val="multilevel"/>
    <w:tmpl w:val="00000015"/>
    <w:name w:val="WW8Num21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05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b/>
        <w:i w:val="0"/>
      </w:rPr>
    </w:lvl>
  </w:abstractNum>
  <w:abstractNum w:abstractNumId="9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i w:val="0"/>
      </w:rPr>
    </w:lvl>
  </w:abstractNum>
  <w:abstractNum w:abstractNumId="10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5.1.6.%2."/>
      <w:lvlJc w:val="left"/>
      <w:pPr>
        <w:tabs>
          <w:tab w:val="num" w:pos="1800"/>
        </w:tabs>
        <w:ind w:left="1800" w:hanging="720"/>
      </w:pPr>
      <w:rPr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145"/>
        </w:tabs>
        <w:ind w:left="5145" w:hanging="465"/>
      </w:pPr>
      <w:rPr>
        <w:rFonts w:ascii="Cambria" w:hAnsi="Cambria" w:cs="Times New Roman"/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B"/>
    <w:multiLevelType w:val="singleLevel"/>
    <w:tmpl w:val="0CF2DE2A"/>
    <w:name w:val="WW8Num27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465"/>
      </w:pPr>
      <w:rPr>
        <w:rFonts w:ascii="Cambria" w:eastAsiaTheme="minorHAnsi" w:hAnsi="Cambria" w:cs="Cambria"/>
        <w:b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A508A4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  <w:vertAlign w:val="baseline"/>
      </w:rPr>
    </w:lvl>
  </w:abstractNum>
  <w:abstractNum w:abstractNumId="13" w15:restartNumberingAfterBreak="0">
    <w:nsid w:val="00000021"/>
    <w:multiLevelType w:val="singleLevel"/>
    <w:tmpl w:val="0D086426"/>
    <w:name w:val="WW8Num3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Theme="minorHAnsi" w:eastAsia="Lucida Sans Unicode" w:hAnsiTheme="minorHAnsi" w:cstheme="minorHAnsi" w:hint="default"/>
        <w:b w:val="0"/>
        <w:i w:val="0"/>
      </w:rPr>
    </w:lvl>
  </w:abstractNum>
  <w:abstractNum w:abstractNumId="14" w15:restartNumberingAfterBreak="0">
    <w:nsid w:val="00000025"/>
    <w:multiLevelType w:val="multilevel"/>
    <w:tmpl w:val="CFC06F04"/>
    <w:name w:val="WW8Num40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Cambria" w:eastAsia="Lucida Sans Unicode" w:hAnsi="Cambria" w:cs="Times New Roman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2A"/>
    <w:multiLevelType w:val="multilevel"/>
    <w:tmpl w:val="0FF454B6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2B"/>
    <w:multiLevelType w:val="singleLevel"/>
    <w:tmpl w:val="5F1083A2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7" w15:restartNumberingAfterBreak="0">
    <w:nsid w:val="0000002F"/>
    <w:multiLevelType w:val="singleLevel"/>
    <w:tmpl w:val="B74ED260"/>
    <w:name w:val="WW8Num47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b w:val="0"/>
      </w:rPr>
    </w:lvl>
  </w:abstractNum>
  <w:abstractNum w:abstractNumId="18" w15:restartNumberingAfterBreak="0">
    <w:nsid w:val="00000031"/>
    <w:multiLevelType w:val="multilevel"/>
    <w:tmpl w:val="7F488A5C"/>
    <w:name w:val="WW8Num66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b w:val="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450" w:hanging="45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20" w:hanging="720"/>
      </w:pPr>
      <w:rPr>
        <w:rFonts w:ascii="Cambria" w:hAnsi="Cambria" w:cs="Symbol" w:hint="default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 w:val="0"/>
      </w:rPr>
    </w:lvl>
  </w:abstractNum>
  <w:abstractNum w:abstractNumId="19" w15:restartNumberingAfterBreak="0">
    <w:nsid w:val="00000035"/>
    <w:multiLevelType w:val="singleLevel"/>
    <w:tmpl w:val="59360240"/>
    <w:name w:val="WW8Num5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0" w15:restartNumberingAfterBreak="0">
    <w:nsid w:val="00000037"/>
    <w:multiLevelType w:val="multilevel"/>
    <w:tmpl w:val="285A8326"/>
    <w:name w:val="WW8Num5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017E78A8"/>
    <w:multiLevelType w:val="hybridMultilevel"/>
    <w:tmpl w:val="AB403E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E2A0DA84">
      <w:numFmt w:val="bullet"/>
      <w:lvlText w:val=""/>
      <w:lvlJc w:val="left"/>
      <w:pPr>
        <w:ind w:left="1866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02DB37DF"/>
    <w:multiLevelType w:val="hybridMultilevel"/>
    <w:tmpl w:val="35B845B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038115E8"/>
    <w:multiLevelType w:val="hybridMultilevel"/>
    <w:tmpl w:val="1F8CBA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8803A6"/>
    <w:multiLevelType w:val="hybridMultilevel"/>
    <w:tmpl w:val="3178265E"/>
    <w:lvl w:ilvl="0" w:tplc="6AA80F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4CC2CCC"/>
    <w:multiLevelType w:val="hybridMultilevel"/>
    <w:tmpl w:val="82D0E02E"/>
    <w:lvl w:ilvl="0" w:tplc="F8EE8B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C127546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0ACD170D"/>
    <w:multiLevelType w:val="hybridMultilevel"/>
    <w:tmpl w:val="07583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B7F2669"/>
    <w:multiLevelType w:val="hybridMultilevel"/>
    <w:tmpl w:val="63BA758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0FA278B5"/>
    <w:multiLevelType w:val="hybridMultilevel"/>
    <w:tmpl w:val="04161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A806BB"/>
    <w:multiLevelType w:val="hybridMultilevel"/>
    <w:tmpl w:val="B8948FA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14983CB4"/>
    <w:multiLevelType w:val="hybridMultilevel"/>
    <w:tmpl w:val="F080FB6E"/>
    <w:lvl w:ilvl="0" w:tplc="693C8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AA2692"/>
    <w:multiLevelType w:val="hybridMultilevel"/>
    <w:tmpl w:val="F7D2E124"/>
    <w:lvl w:ilvl="0" w:tplc="D58613E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778008A"/>
    <w:multiLevelType w:val="hybridMultilevel"/>
    <w:tmpl w:val="BD2E1E92"/>
    <w:lvl w:ilvl="0" w:tplc="52FAA0A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90D364E"/>
    <w:multiLevelType w:val="hybridMultilevel"/>
    <w:tmpl w:val="E75A1C6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1A252F0B"/>
    <w:multiLevelType w:val="hybridMultilevel"/>
    <w:tmpl w:val="4EAC75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196D52"/>
    <w:multiLevelType w:val="hybridMultilevel"/>
    <w:tmpl w:val="E5A48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C41A79"/>
    <w:multiLevelType w:val="hybridMultilevel"/>
    <w:tmpl w:val="853857F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1F286EEE"/>
    <w:multiLevelType w:val="hybridMultilevel"/>
    <w:tmpl w:val="C01C82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02262C8"/>
    <w:multiLevelType w:val="hybridMultilevel"/>
    <w:tmpl w:val="B01808CC"/>
    <w:lvl w:ilvl="0" w:tplc="856054C6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2374FD4"/>
    <w:multiLevelType w:val="hybridMultilevel"/>
    <w:tmpl w:val="A112DD4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2867315E"/>
    <w:multiLevelType w:val="hybridMultilevel"/>
    <w:tmpl w:val="404C36BA"/>
    <w:name w:val="WW8Num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2C127C00"/>
    <w:multiLevelType w:val="hybridMultilevel"/>
    <w:tmpl w:val="C71E59D4"/>
    <w:name w:val="WW8Num292"/>
    <w:lvl w:ilvl="0" w:tplc="42D2BD72">
      <w:start w:val="1"/>
      <w:numFmt w:val="decimal"/>
      <w:lvlText w:val="5.4.%1."/>
      <w:lvlJc w:val="left"/>
      <w:pPr>
        <w:ind w:left="720" w:hanging="360"/>
      </w:pPr>
      <w:rPr>
        <w:rFonts w:hint="default"/>
        <w:b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17342A"/>
    <w:multiLevelType w:val="hybridMultilevel"/>
    <w:tmpl w:val="E962FD8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3" w15:restartNumberingAfterBreak="0">
    <w:nsid w:val="30B1253A"/>
    <w:multiLevelType w:val="hybridMultilevel"/>
    <w:tmpl w:val="B57A98E0"/>
    <w:lvl w:ilvl="0" w:tplc="4DB23E10">
      <w:numFmt w:val="bullet"/>
      <w:lvlText w:val="•"/>
      <w:lvlJc w:val="left"/>
      <w:pPr>
        <w:ind w:left="1418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4" w15:restartNumberingAfterBreak="0">
    <w:nsid w:val="34920371"/>
    <w:multiLevelType w:val="hybridMultilevel"/>
    <w:tmpl w:val="39C6F29A"/>
    <w:lvl w:ilvl="0" w:tplc="856054C6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A16261C"/>
    <w:multiLevelType w:val="hybridMultilevel"/>
    <w:tmpl w:val="091CC78E"/>
    <w:lvl w:ilvl="0" w:tplc="205CB408">
      <w:start w:val="1"/>
      <w:numFmt w:val="lowerLetter"/>
      <w:pStyle w:val="Nagwek1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40970F43"/>
    <w:multiLevelType w:val="hybridMultilevel"/>
    <w:tmpl w:val="776CEA8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41ED68FA"/>
    <w:multiLevelType w:val="hybridMultilevel"/>
    <w:tmpl w:val="2000E33E"/>
    <w:name w:val="WW8Num1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4AE5C7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7618E7CA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HG Mincho Light J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9BF6B53"/>
    <w:multiLevelType w:val="hybridMultilevel"/>
    <w:tmpl w:val="77102D1E"/>
    <w:name w:val="WW8Num211"/>
    <w:lvl w:ilvl="0" w:tplc="4578A1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C313CCF"/>
    <w:multiLevelType w:val="hybridMultilevel"/>
    <w:tmpl w:val="4442F2CE"/>
    <w:lvl w:ilvl="0" w:tplc="4DB23E10">
      <w:numFmt w:val="bullet"/>
      <w:lvlText w:val="•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0" w15:restartNumberingAfterBreak="0">
    <w:nsid w:val="50BC70AB"/>
    <w:multiLevelType w:val="hybridMultilevel"/>
    <w:tmpl w:val="C3FA0200"/>
    <w:lvl w:ilvl="0" w:tplc="2E16536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0C5658C"/>
    <w:multiLevelType w:val="hybridMultilevel"/>
    <w:tmpl w:val="F7AC3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506E6E"/>
    <w:multiLevelType w:val="hybridMultilevel"/>
    <w:tmpl w:val="64A0C6C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A943280"/>
    <w:multiLevelType w:val="hybridMultilevel"/>
    <w:tmpl w:val="1CC4D1F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4" w15:restartNumberingAfterBreak="0">
    <w:nsid w:val="66F22FF3"/>
    <w:multiLevelType w:val="hybridMultilevel"/>
    <w:tmpl w:val="43D47D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7ED48B5"/>
    <w:multiLevelType w:val="hybridMultilevel"/>
    <w:tmpl w:val="367466E8"/>
    <w:lvl w:ilvl="0" w:tplc="4DB23E10">
      <w:numFmt w:val="bullet"/>
      <w:lvlText w:val="•"/>
      <w:lvlJc w:val="left"/>
      <w:pPr>
        <w:ind w:left="15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6" w15:restartNumberingAfterBreak="0">
    <w:nsid w:val="6A9C1E96"/>
    <w:multiLevelType w:val="hybridMultilevel"/>
    <w:tmpl w:val="2294F464"/>
    <w:lvl w:ilvl="0" w:tplc="7E086DA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D63DC7"/>
    <w:multiLevelType w:val="hybridMultilevel"/>
    <w:tmpl w:val="5D82D466"/>
    <w:lvl w:ilvl="0" w:tplc="4DB23E10"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8" w15:restartNumberingAfterBreak="0">
    <w:nsid w:val="75A20930"/>
    <w:multiLevelType w:val="hybridMultilevel"/>
    <w:tmpl w:val="581EF4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D24283"/>
    <w:multiLevelType w:val="hybridMultilevel"/>
    <w:tmpl w:val="F8568FDC"/>
    <w:lvl w:ilvl="0" w:tplc="C9F2BFA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0"/>
  </w:num>
  <w:num w:numId="3">
    <w:abstractNumId w:val="12"/>
  </w:num>
  <w:num w:numId="4">
    <w:abstractNumId w:val="6"/>
  </w:num>
  <w:num w:numId="5">
    <w:abstractNumId w:val="44"/>
  </w:num>
  <w:num w:numId="6">
    <w:abstractNumId w:val="50"/>
  </w:num>
  <w:num w:numId="7">
    <w:abstractNumId w:val="30"/>
  </w:num>
  <w:num w:numId="8">
    <w:abstractNumId w:val="59"/>
  </w:num>
  <w:num w:numId="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54"/>
  </w:num>
  <w:num w:numId="12">
    <w:abstractNumId w:val="35"/>
  </w:num>
  <w:num w:numId="13">
    <w:abstractNumId w:val="52"/>
  </w:num>
  <w:num w:numId="14">
    <w:abstractNumId w:val="27"/>
  </w:num>
  <w:num w:numId="15">
    <w:abstractNumId w:val="22"/>
  </w:num>
  <w:num w:numId="16">
    <w:abstractNumId w:val="21"/>
  </w:num>
  <w:num w:numId="17">
    <w:abstractNumId w:val="36"/>
  </w:num>
  <w:num w:numId="18">
    <w:abstractNumId w:val="25"/>
  </w:num>
  <w:num w:numId="19">
    <w:abstractNumId w:val="31"/>
  </w:num>
  <w:num w:numId="20">
    <w:abstractNumId w:val="58"/>
  </w:num>
  <w:num w:numId="21">
    <w:abstractNumId w:val="28"/>
  </w:num>
  <w:num w:numId="22">
    <w:abstractNumId w:val="51"/>
  </w:num>
  <w:num w:numId="23">
    <w:abstractNumId w:val="39"/>
  </w:num>
  <w:num w:numId="24">
    <w:abstractNumId w:val="46"/>
  </w:num>
  <w:num w:numId="25">
    <w:abstractNumId w:val="42"/>
  </w:num>
  <w:num w:numId="26">
    <w:abstractNumId w:val="53"/>
  </w:num>
  <w:num w:numId="27">
    <w:abstractNumId w:val="29"/>
  </w:num>
  <w:num w:numId="28">
    <w:abstractNumId w:val="57"/>
  </w:num>
  <w:num w:numId="29">
    <w:abstractNumId w:val="49"/>
  </w:num>
  <w:num w:numId="30">
    <w:abstractNumId w:val="43"/>
  </w:num>
  <w:num w:numId="31">
    <w:abstractNumId w:val="55"/>
  </w:num>
  <w:num w:numId="32">
    <w:abstractNumId w:val="33"/>
  </w:num>
  <w:num w:numId="33">
    <w:abstractNumId w:val="26"/>
  </w:num>
  <w:num w:numId="34">
    <w:abstractNumId w:val="34"/>
  </w:num>
  <w:num w:numId="35">
    <w:abstractNumId w:val="23"/>
  </w:num>
  <w:num w:numId="36">
    <w:abstractNumId w:val="37"/>
  </w:num>
  <w:num w:numId="37">
    <w:abstractNumId w:val="32"/>
  </w:num>
  <w:num w:numId="38">
    <w:abstractNumId w:val="56"/>
  </w:num>
  <w:num w:numId="39">
    <w:abstractNumId w:val="49"/>
  </w:num>
  <w:num w:numId="40">
    <w:abstractNumId w:val="53"/>
  </w:num>
  <w:num w:numId="41">
    <w:abstractNumId w:val="55"/>
  </w:num>
  <w:num w:numId="42">
    <w:abstractNumId w:val="43"/>
  </w:num>
  <w:num w:numId="43">
    <w:abstractNumId w:val="33"/>
  </w:num>
  <w:num w:numId="44">
    <w:abstractNumId w:val="3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0E3"/>
    <w:rsid w:val="00005910"/>
    <w:rsid w:val="00011310"/>
    <w:rsid w:val="00012B88"/>
    <w:rsid w:val="00014536"/>
    <w:rsid w:val="000202CE"/>
    <w:rsid w:val="00020DCF"/>
    <w:rsid w:val="000220F6"/>
    <w:rsid w:val="0002494B"/>
    <w:rsid w:val="00031C03"/>
    <w:rsid w:val="00031FE3"/>
    <w:rsid w:val="0004301F"/>
    <w:rsid w:val="0004307C"/>
    <w:rsid w:val="000450B8"/>
    <w:rsid w:val="000539C9"/>
    <w:rsid w:val="0005766C"/>
    <w:rsid w:val="00061007"/>
    <w:rsid w:val="00063F52"/>
    <w:rsid w:val="00070FF5"/>
    <w:rsid w:val="000808E9"/>
    <w:rsid w:val="00083036"/>
    <w:rsid w:val="00083247"/>
    <w:rsid w:val="000844EA"/>
    <w:rsid w:val="00084D48"/>
    <w:rsid w:val="000873F8"/>
    <w:rsid w:val="00087499"/>
    <w:rsid w:val="0009181A"/>
    <w:rsid w:val="00093645"/>
    <w:rsid w:val="000939CB"/>
    <w:rsid w:val="00095D84"/>
    <w:rsid w:val="0009715F"/>
    <w:rsid w:val="00097275"/>
    <w:rsid w:val="000A04A5"/>
    <w:rsid w:val="000A4530"/>
    <w:rsid w:val="000A66D4"/>
    <w:rsid w:val="000B2CA2"/>
    <w:rsid w:val="000B385C"/>
    <w:rsid w:val="000C0363"/>
    <w:rsid w:val="000C3A51"/>
    <w:rsid w:val="000C55F7"/>
    <w:rsid w:val="000C5F8D"/>
    <w:rsid w:val="000C6D89"/>
    <w:rsid w:val="000C78D2"/>
    <w:rsid w:val="000D4DDC"/>
    <w:rsid w:val="000E2268"/>
    <w:rsid w:val="000E4692"/>
    <w:rsid w:val="000F0121"/>
    <w:rsid w:val="000F25FC"/>
    <w:rsid w:val="000F46E3"/>
    <w:rsid w:val="00101D21"/>
    <w:rsid w:val="0010518D"/>
    <w:rsid w:val="00107F98"/>
    <w:rsid w:val="00117CBA"/>
    <w:rsid w:val="00130256"/>
    <w:rsid w:val="001311E2"/>
    <w:rsid w:val="001338E5"/>
    <w:rsid w:val="001339BD"/>
    <w:rsid w:val="00133D6E"/>
    <w:rsid w:val="00136CD6"/>
    <w:rsid w:val="00141C04"/>
    <w:rsid w:val="0014424B"/>
    <w:rsid w:val="00152B0C"/>
    <w:rsid w:val="0015319F"/>
    <w:rsid w:val="00154C02"/>
    <w:rsid w:val="00156F93"/>
    <w:rsid w:val="00157EBF"/>
    <w:rsid w:val="0016338A"/>
    <w:rsid w:val="0016439D"/>
    <w:rsid w:val="001654B1"/>
    <w:rsid w:val="00170A95"/>
    <w:rsid w:val="00171329"/>
    <w:rsid w:val="001726BA"/>
    <w:rsid w:val="00173FF1"/>
    <w:rsid w:val="0017611F"/>
    <w:rsid w:val="00177813"/>
    <w:rsid w:val="00180131"/>
    <w:rsid w:val="00182058"/>
    <w:rsid w:val="00186B7A"/>
    <w:rsid w:val="00186BE6"/>
    <w:rsid w:val="0019097D"/>
    <w:rsid w:val="00196530"/>
    <w:rsid w:val="00196557"/>
    <w:rsid w:val="0019779A"/>
    <w:rsid w:val="001B083E"/>
    <w:rsid w:val="001B1010"/>
    <w:rsid w:val="001C05F5"/>
    <w:rsid w:val="001C3ECB"/>
    <w:rsid w:val="001C435D"/>
    <w:rsid w:val="001C553A"/>
    <w:rsid w:val="001D5DA9"/>
    <w:rsid w:val="001E46BA"/>
    <w:rsid w:val="001E47FC"/>
    <w:rsid w:val="001F0BD8"/>
    <w:rsid w:val="001F2DAD"/>
    <w:rsid w:val="001F3046"/>
    <w:rsid w:val="001F4035"/>
    <w:rsid w:val="001F6CBD"/>
    <w:rsid w:val="00203B35"/>
    <w:rsid w:val="00207A34"/>
    <w:rsid w:val="00211E0A"/>
    <w:rsid w:val="00211FF0"/>
    <w:rsid w:val="00215097"/>
    <w:rsid w:val="0022083D"/>
    <w:rsid w:val="00223900"/>
    <w:rsid w:val="002251B0"/>
    <w:rsid w:val="00226C3B"/>
    <w:rsid w:val="002324C8"/>
    <w:rsid w:val="00234842"/>
    <w:rsid w:val="002349FA"/>
    <w:rsid w:val="0023648D"/>
    <w:rsid w:val="00236DA9"/>
    <w:rsid w:val="00237E03"/>
    <w:rsid w:val="002436CF"/>
    <w:rsid w:val="00245A9D"/>
    <w:rsid w:val="0024759F"/>
    <w:rsid w:val="002516A2"/>
    <w:rsid w:val="00251F12"/>
    <w:rsid w:val="002529D5"/>
    <w:rsid w:val="00254947"/>
    <w:rsid w:val="00254B38"/>
    <w:rsid w:val="002568DF"/>
    <w:rsid w:val="00260802"/>
    <w:rsid w:val="00261824"/>
    <w:rsid w:val="00263F38"/>
    <w:rsid w:val="00265C9F"/>
    <w:rsid w:val="00266176"/>
    <w:rsid w:val="00266D29"/>
    <w:rsid w:val="00267FDA"/>
    <w:rsid w:val="00271A2E"/>
    <w:rsid w:val="00275232"/>
    <w:rsid w:val="002766C1"/>
    <w:rsid w:val="00281E19"/>
    <w:rsid w:val="00282EFD"/>
    <w:rsid w:val="00283C7D"/>
    <w:rsid w:val="00290479"/>
    <w:rsid w:val="002919CB"/>
    <w:rsid w:val="002943A4"/>
    <w:rsid w:val="00295856"/>
    <w:rsid w:val="002A0DA7"/>
    <w:rsid w:val="002A14FA"/>
    <w:rsid w:val="002A230D"/>
    <w:rsid w:val="002A3618"/>
    <w:rsid w:val="002A50A3"/>
    <w:rsid w:val="002A5841"/>
    <w:rsid w:val="002A78BE"/>
    <w:rsid w:val="002B02D1"/>
    <w:rsid w:val="002B2C0B"/>
    <w:rsid w:val="002B3792"/>
    <w:rsid w:val="002B497C"/>
    <w:rsid w:val="002B4B4A"/>
    <w:rsid w:val="002B50A9"/>
    <w:rsid w:val="002C0399"/>
    <w:rsid w:val="002C08C4"/>
    <w:rsid w:val="002C0E03"/>
    <w:rsid w:val="002C31CF"/>
    <w:rsid w:val="002C53DC"/>
    <w:rsid w:val="002C6B8D"/>
    <w:rsid w:val="002D0B76"/>
    <w:rsid w:val="002D15FF"/>
    <w:rsid w:val="002D3485"/>
    <w:rsid w:val="002D5A55"/>
    <w:rsid w:val="002D638A"/>
    <w:rsid w:val="002E00B0"/>
    <w:rsid w:val="002E3F39"/>
    <w:rsid w:val="002E4758"/>
    <w:rsid w:val="002F2548"/>
    <w:rsid w:val="002F42F2"/>
    <w:rsid w:val="002F4CBC"/>
    <w:rsid w:val="00301BB2"/>
    <w:rsid w:val="00302221"/>
    <w:rsid w:val="00306255"/>
    <w:rsid w:val="00306DCA"/>
    <w:rsid w:val="00311581"/>
    <w:rsid w:val="00312DD1"/>
    <w:rsid w:val="00313B6A"/>
    <w:rsid w:val="00315270"/>
    <w:rsid w:val="0031737E"/>
    <w:rsid w:val="00317B1F"/>
    <w:rsid w:val="003243FD"/>
    <w:rsid w:val="003261E1"/>
    <w:rsid w:val="00326E64"/>
    <w:rsid w:val="00327B4E"/>
    <w:rsid w:val="0033319D"/>
    <w:rsid w:val="00333B53"/>
    <w:rsid w:val="00340BF7"/>
    <w:rsid w:val="00342AA3"/>
    <w:rsid w:val="003438DF"/>
    <w:rsid w:val="00345BAE"/>
    <w:rsid w:val="00346A9A"/>
    <w:rsid w:val="003524B2"/>
    <w:rsid w:val="00352E87"/>
    <w:rsid w:val="00357C1A"/>
    <w:rsid w:val="00357D72"/>
    <w:rsid w:val="003618D2"/>
    <w:rsid w:val="00361D5D"/>
    <w:rsid w:val="003628CD"/>
    <w:rsid w:val="003647F5"/>
    <w:rsid w:val="00364F45"/>
    <w:rsid w:val="00376872"/>
    <w:rsid w:val="00377107"/>
    <w:rsid w:val="00382F43"/>
    <w:rsid w:val="003834EA"/>
    <w:rsid w:val="00384DA4"/>
    <w:rsid w:val="00385DE7"/>
    <w:rsid w:val="00386111"/>
    <w:rsid w:val="00386F6F"/>
    <w:rsid w:val="00390291"/>
    <w:rsid w:val="003906AC"/>
    <w:rsid w:val="00391A5D"/>
    <w:rsid w:val="00393FB1"/>
    <w:rsid w:val="003947C7"/>
    <w:rsid w:val="00395201"/>
    <w:rsid w:val="003A5225"/>
    <w:rsid w:val="003A530D"/>
    <w:rsid w:val="003A72FF"/>
    <w:rsid w:val="003B173F"/>
    <w:rsid w:val="003B1E97"/>
    <w:rsid w:val="003B430F"/>
    <w:rsid w:val="003B5390"/>
    <w:rsid w:val="003B7186"/>
    <w:rsid w:val="003B7DEE"/>
    <w:rsid w:val="003C2845"/>
    <w:rsid w:val="003C2C5C"/>
    <w:rsid w:val="003D178E"/>
    <w:rsid w:val="003D30B3"/>
    <w:rsid w:val="003D5DFD"/>
    <w:rsid w:val="003D732D"/>
    <w:rsid w:val="003E4D6B"/>
    <w:rsid w:val="003F1A89"/>
    <w:rsid w:val="00400533"/>
    <w:rsid w:val="004036FA"/>
    <w:rsid w:val="00403810"/>
    <w:rsid w:val="00407AFD"/>
    <w:rsid w:val="004128E2"/>
    <w:rsid w:val="00414309"/>
    <w:rsid w:val="004149A2"/>
    <w:rsid w:val="004155F5"/>
    <w:rsid w:val="00417A85"/>
    <w:rsid w:val="0042000D"/>
    <w:rsid w:val="004249FB"/>
    <w:rsid w:val="00424C9B"/>
    <w:rsid w:val="00427088"/>
    <w:rsid w:val="00427540"/>
    <w:rsid w:val="00430647"/>
    <w:rsid w:val="004346F0"/>
    <w:rsid w:val="0043496F"/>
    <w:rsid w:val="00436658"/>
    <w:rsid w:val="00441601"/>
    <w:rsid w:val="00457965"/>
    <w:rsid w:val="004647AE"/>
    <w:rsid w:val="00467DE4"/>
    <w:rsid w:val="00470724"/>
    <w:rsid w:val="00477F08"/>
    <w:rsid w:val="0048330C"/>
    <w:rsid w:val="00483433"/>
    <w:rsid w:val="00484327"/>
    <w:rsid w:val="004869B4"/>
    <w:rsid w:val="00487B7F"/>
    <w:rsid w:val="0049168A"/>
    <w:rsid w:val="004960E6"/>
    <w:rsid w:val="00496DA3"/>
    <w:rsid w:val="004A6B68"/>
    <w:rsid w:val="004A70BE"/>
    <w:rsid w:val="004A7A8E"/>
    <w:rsid w:val="004B1808"/>
    <w:rsid w:val="004B2E02"/>
    <w:rsid w:val="004B5612"/>
    <w:rsid w:val="004B5D8A"/>
    <w:rsid w:val="004B7566"/>
    <w:rsid w:val="004C433D"/>
    <w:rsid w:val="004C4649"/>
    <w:rsid w:val="004C484D"/>
    <w:rsid w:val="004C4D6E"/>
    <w:rsid w:val="004C7E03"/>
    <w:rsid w:val="004D1C96"/>
    <w:rsid w:val="004D539C"/>
    <w:rsid w:val="004D5CD6"/>
    <w:rsid w:val="004D67A4"/>
    <w:rsid w:val="004D78EF"/>
    <w:rsid w:val="004E2486"/>
    <w:rsid w:val="004E3221"/>
    <w:rsid w:val="004F32FB"/>
    <w:rsid w:val="004F369A"/>
    <w:rsid w:val="004F66AE"/>
    <w:rsid w:val="00504BE4"/>
    <w:rsid w:val="005078A5"/>
    <w:rsid w:val="00510BCF"/>
    <w:rsid w:val="00510C50"/>
    <w:rsid w:val="00511D5B"/>
    <w:rsid w:val="00512C2B"/>
    <w:rsid w:val="0051394E"/>
    <w:rsid w:val="00514476"/>
    <w:rsid w:val="00524C25"/>
    <w:rsid w:val="0053331E"/>
    <w:rsid w:val="0053449F"/>
    <w:rsid w:val="00537465"/>
    <w:rsid w:val="00542EEF"/>
    <w:rsid w:val="00546DB1"/>
    <w:rsid w:val="00552D4B"/>
    <w:rsid w:val="005621E2"/>
    <w:rsid w:val="005645FF"/>
    <w:rsid w:val="00571E2D"/>
    <w:rsid w:val="005725FF"/>
    <w:rsid w:val="00573400"/>
    <w:rsid w:val="00580696"/>
    <w:rsid w:val="00580D7A"/>
    <w:rsid w:val="005820E3"/>
    <w:rsid w:val="00586AB9"/>
    <w:rsid w:val="00587670"/>
    <w:rsid w:val="00593AA7"/>
    <w:rsid w:val="00593B53"/>
    <w:rsid w:val="00596490"/>
    <w:rsid w:val="005970D5"/>
    <w:rsid w:val="005971C2"/>
    <w:rsid w:val="005A6166"/>
    <w:rsid w:val="005A6572"/>
    <w:rsid w:val="005A7C63"/>
    <w:rsid w:val="005B358C"/>
    <w:rsid w:val="005B48C7"/>
    <w:rsid w:val="005B6FBD"/>
    <w:rsid w:val="005B7CC2"/>
    <w:rsid w:val="005B7E55"/>
    <w:rsid w:val="005C3479"/>
    <w:rsid w:val="005C5353"/>
    <w:rsid w:val="005D0366"/>
    <w:rsid w:val="005D2F07"/>
    <w:rsid w:val="005D3171"/>
    <w:rsid w:val="005D5D4E"/>
    <w:rsid w:val="005E1EBE"/>
    <w:rsid w:val="005E2078"/>
    <w:rsid w:val="005E69A9"/>
    <w:rsid w:val="005F31D9"/>
    <w:rsid w:val="005F4374"/>
    <w:rsid w:val="005F51EE"/>
    <w:rsid w:val="005F5DFF"/>
    <w:rsid w:val="005F7105"/>
    <w:rsid w:val="006057CA"/>
    <w:rsid w:val="006066AA"/>
    <w:rsid w:val="00612713"/>
    <w:rsid w:val="00612811"/>
    <w:rsid w:val="00616824"/>
    <w:rsid w:val="00617C52"/>
    <w:rsid w:val="00617D4F"/>
    <w:rsid w:val="00620FDF"/>
    <w:rsid w:val="006247AA"/>
    <w:rsid w:val="00630CF7"/>
    <w:rsid w:val="00632551"/>
    <w:rsid w:val="0063287B"/>
    <w:rsid w:val="00632E10"/>
    <w:rsid w:val="0063793B"/>
    <w:rsid w:val="006416B5"/>
    <w:rsid w:val="006459FF"/>
    <w:rsid w:val="006470D3"/>
    <w:rsid w:val="00651699"/>
    <w:rsid w:val="00655E9D"/>
    <w:rsid w:val="00661394"/>
    <w:rsid w:val="006641C5"/>
    <w:rsid w:val="00667286"/>
    <w:rsid w:val="00673AB1"/>
    <w:rsid w:val="00674F6D"/>
    <w:rsid w:val="0067515B"/>
    <w:rsid w:val="006756F0"/>
    <w:rsid w:val="0068011D"/>
    <w:rsid w:val="0068606F"/>
    <w:rsid w:val="00690EAC"/>
    <w:rsid w:val="00696508"/>
    <w:rsid w:val="006968D9"/>
    <w:rsid w:val="006971C6"/>
    <w:rsid w:val="00697915"/>
    <w:rsid w:val="006A19F4"/>
    <w:rsid w:val="006A52EE"/>
    <w:rsid w:val="006A679C"/>
    <w:rsid w:val="006B08E4"/>
    <w:rsid w:val="006B4EB7"/>
    <w:rsid w:val="006B6156"/>
    <w:rsid w:val="006B6645"/>
    <w:rsid w:val="006C12D6"/>
    <w:rsid w:val="006C4A9A"/>
    <w:rsid w:val="006C4FF1"/>
    <w:rsid w:val="006C5C93"/>
    <w:rsid w:val="006D03BC"/>
    <w:rsid w:val="006D2F07"/>
    <w:rsid w:val="006D518F"/>
    <w:rsid w:val="006D6430"/>
    <w:rsid w:val="006E0CA5"/>
    <w:rsid w:val="006E3E60"/>
    <w:rsid w:val="006E456D"/>
    <w:rsid w:val="006E4A75"/>
    <w:rsid w:val="006E526A"/>
    <w:rsid w:val="006E5573"/>
    <w:rsid w:val="006E7C67"/>
    <w:rsid w:val="006F3133"/>
    <w:rsid w:val="006F3BC8"/>
    <w:rsid w:val="006F6117"/>
    <w:rsid w:val="006F7BED"/>
    <w:rsid w:val="0070155C"/>
    <w:rsid w:val="007059AA"/>
    <w:rsid w:val="00710DE7"/>
    <w:rsid w:val="0071184A"/>
    <w:rsid w:val="007118C6"/>
    <w:rsid w:val="007129FE"/>
    <w:rsid w:val="00714C4C"/>
    <w:rsid w:val="00715DBB"/>
    <w:rsid w:val="007168E4"/>
    <w:rsid w:val="00717F05"/>
    <w:rsid w:val="00721B48"/>
    <w:rsid w:val="00721E72"/>
    <w:rsid w:val="0072258A"/>
    <w:rsid w:val="00723573"/>
    <w:rsid w:val="007239BF"/>
    <w:rsid w:val="0073041A"/>
    <w:rsid w:val="00730721"/>
    <w:rsid w:val="00734861"/>
    <w:rsid w:val="0074276C"/>
    <w:rsid w:val="00746982"/>
    <w:rsid w:val="00746C5E"/>
    <w:rsid w:val="00747D23"/>
    <w:rsid w:val="0075201E"/>
    <w:rsid w:val="007523BC"/>
    <w:rsid w:val="00752ABD"/>
    <w:rsid w:val="00760733"/>
    <w:rsid w:val="00761740"/>
    <w:rsid w:val="00761DA3"/>
    <w:rsid w:val="007637B1"/>
    <w:rsid w:val="0076427A"/>
    <w:rsid w:val="0076643B"/>
    <w:rsid w:val="00766E0E"/>
    <w:rsid w:val="007670A2"/>
    <w:rsid w:val="007750AB"/>
    <w:rsid w:val="007764BF"/>
    <w:rsid w:val="007805DF"/>
    <w:rsid w:val="00781B95"/>
    <w:rsid w:val="0078281A"/>
    <w:rsid w:val="007856B3"/>
    <w:rsid w:val="007869D2"/>
    <w:rsid w:val="0078766E"/>
    <w:rsid w:val="00787AE0"/>
    <w:rsid w:val="00796164"/>
    <w:rsid w:val="007A363F"/>
    <w:rsid w:val="007A5A76"/>
    <w:rsid w:val="007B0726"/>
    <w:rsid w:val="007B378D"/>
    <w:rsid w:val="007C0495"/>
    <w:rsid w:val="007C1068"/>
    <w:rsid w:val="007C481D"/>
    <w:rsid w:val="007C4993"/>
    <w:rsid w:val="007C5C1A"/>
    <w:rsid w:val="007C730A"/>
    <w:rsid w:val="007E2723"/>
    <w:rsid w:val="007E2DE6"/>
    <w:rsid w:val="007E4B9E"/>
    <w:rsid w:val="007E601F"/>
    <w:rsid w:val="007E667B"/>
    <w:rsid w:val="007E6AEF"/>
    <w:rsid w:val="007E6CD2"/>
    <w:rsid w:val="007E7170"/>
    <w:rsid w:val="007F5A12"/>
    <w:rsid w:val="007F5CF4"/>
    <w:rsid w:val="007F705D"/>
    <w:rsid w:val="008068D0"/>
    <w:rsid w:val="00811EF2"/>
    <w:rsid w:val="0081318C"/>
    <w:rsid w:val="008142FD"/>
    <w:rsid w:val="00817915"/>
    <w:rsid w:val="00817EBD"/>
    <w:rsid w:val="0082150B"/>
    <w:rsid w:val="0082765C"/>
    <w:rsid w:val="00834AF1"/>
    <w:rsid w:val="00836EFE"/>
    <w:rsid w:val="00840687"/>
    <w:rsid w:val="008411E4"/>
    <w:rsid w:val="00845F8B"/>
    <w:rsid w:val="00845FDB"/>
    <w:rsid w:val="0084744A"/>
    <w:rsid w:val="00852908"/>
    <w:rsid w:val="00861008"/>
    <w:rsid w:val="00865DA7"/>
    <w:rsid w:val="00866B2A"/>
    <w:rsid w:val="0086718D"/>
    <w:rsid w:val="00870C64"/>
    <w:rsid w:val="00870EC7"/>
    <w:rsid w:val="0087532B"/>
    <w:rsid w:val="00876D7D"/>
    <w:rsid w:val="00876FB2"/>
    <w:rsid w:val="00877163"/>
    <w:rsid w:val="00881C35"/>
    <w:rsid w:val="008858E3"/>
    <w:rsid w:val="00891450"/>
    <w:rsid w:val="00893A71"/>
    <w:rsid w:val="00896D7A"/>
    <w:rsid w:val="008975C8"/>
    <w:rsid w:val="008A0DCC"/>
    <w:rsid w:val="008A1A00"/>
    <w:rsid w:val="008B1C86"/>
    <w:rsid w:val="008B26ED"/>
    <w:rsid w:val="008B4A4E"/>
    <w:rsid w:val="008B4E52"/>
    <w:rsid w:val="008B59C1"/>
    <w:rsid w:val="008B6676"/>
    <w:rsid w:val="008B7F91"/>
    <w:rsid w:val="008C2114"/>
    <w:rsid w:val="008C2C09"/>
    <w:rsid w:val="008C31D2"/>
    <w:rsid w:val="008C6EEC"/>
    <w:rsid w:val="008D00DF"/>
    <w:rsid w:val="008E00A4"/>
    <w:rsid w:val="008E07CC"/>
    <w:rsid w:val="008E2A64"/>
    <w:rsid w:val="008E3F60"/>
    <w:rsid w:val="008E42BC"/>
    <w:rsid w:val="008E48F4"/>
    <w:rsid w:val="008E4E34"/>
    <w:rsid w:val="008E5824"/>
    <w:rsid w:val="008E60CA"/>
    <w:rsid w:val="008F0419"/>
    <w:rsid w:val="008F2AEC"/>
    <w:rsid w:val="008F627A"/>
    <w:rsid w:val="009037AE"/>
    <w:rsid w:val="0090412E"/>
    <w:rsid w:val="009159B7"/>
    <w:rsid w:val="00916092"/>
    <w:rsid w:val="00916ECA"/>
    <w:rsid w:val="0091730E"/>
    <w:rsid w:val="00917E97"/>
    <w:rsid w:val="00920736"/>
    <w:rsid w:val="00922C5D"/>
    <w:rsid w:val="00922E17"/>
    <w:rsid w:val="00923C76"/>
    <w:rsid w:val="00924013"/>
    <w:rsid w:val="00927C65"/>
    <w:rsid w:val="00934946"/>
    <w:rsid w:val="009350A2"/>
    <w:rsid w:val="009426A5"/>
    <w:rsid w:val="00943938"/>
    <w:rsid w:val="00944A12"/>
    <w:rsid w:val="00946D41"/>
    <w:rsid w:val="00953CD0"/>
    <w:rsid w:val="00955A81"/>
    <w:rsid w:val="0096267B"/>
    <w:rsid w:val="00963B03"/>
    <w:rsid w:val="0096660F"/>
    <w:rsid w:val="00970A1B"/>
    <w:rsid w:val="00976206"/>
    <w:rsid w:val="009768E0"/>
    <w:rsid w:val="00977C2F"/>
    <w:rsid w:val="00986A24"/>
    <w:rsid w:val="00987F92"/>
    <w:rsid w:val="00993C16"/>
    <w:rsid w:val="0099451B"/>
    <w:rsid w:val="00994990"/>
    <w:rsid w:val="009966B7"/>
    <w:rsid w:val="00997488"/>
    <w:rsid w:val="00997CC6"/>
    <w:rsid w:val="009A0668"/>
    <w:rsid w:val="009A252E"/>
    <w:rsid w:val="009A4068"/>
    <w:rsid w:val="009A557A"/>
    <w:rsid w:val="009A5CE5"/>
    <w:rsid w:val="009A6CE9"/>
    <w:rsid w:val="009A7211"/>
    <w:rsid w:val="009C173C"/>
    <w:rsid w:val="009C3582"/>
    <w:rsid w:val="009C3F91"/>
    <w:rsid w:val="009C632B"/>
    <w:rsid w:val="009D2612"/>
    <w:rsid w:val="009D54A9"/>
    <w:rsid w:val="009D5F4E"/>
    <w:rsid w:val="009D61F0"/>
    <w:rsid w:val="009D64F0"/>
    <w:rsid w:val="009E296F"/>
    <w:rsid w:val="009E3CC2"/>
    <w:rsid w:val="009E7D2F"/>
    <w:rsid w:val="009F048D"/>
    <w:rsid w:val="009F05E4"/>
    <w:rsid w:val="009F08DD"/>
    <w:rsid w:val="00A00CE9"/>
    <w:rsid w:val="00A01CFC"/>
    <w:rsid w:val="00A03181"/>
    <w:rsid w:val="00A03CC5"/>
    <w:rsid w:val="00A04E47"/>
    <w:rsid w:val="00A05133"/>
    <w:rsid w:val="00A13E70"/>
    <w:rsid w:val="00A21DAC"/>
    <w:rsid w:val="00A260F6"/>
    <w:rsid w:val="00A2708F"/>
    <w:rsid w:val="00A31A0B"/>
    <w:rsid w:val="00A376AA"/>
    <w:rsid w:val="00A46C17"/>
    <w:rsid w:val="00A51BDB"/>
    <w:rsid w:val="00A51F6A"/>
    <w:rsid w:val="00A533FC"/>
    <w:rsid w:val="00A53C70"/>
    <w:rsid w:val="00A55F8A"/>
    <w:rsid w:val="00A56826"/>
    <w:rsid w:val="00A56C3D"/>
    <w:rsid w:val="00A575E2"/>
    <w:rsid w:val="00A6099E"/>
    <w:rsid w:val="00A60B22"/>
    <w:rsid w:val="00A61627"/>
    <w:rsid w:val="00A6568F"/>
    <w:rsid w:val="00A65EC8"/>
    <w:rsid w:val="00A73A1A"/>
    <w:rsid w:val="00A73BDC"/>
    <w:rsid w:val="00A82AA0"/>
    <w:rsid w:val="00A84233"/>
    <w:rsid w:val="00A844A1"/>
    <w:rsid w:val="00A86AE6"/>
    <w:rsid w:val="00A9268D"/>
    <w:rsid w:val="00A930E7"/>
    <w:rsid w:val="00A935CD"/>
    <w:rsid w:val="00A94A05"/>
    <w:rsid w:val="00A94C54"/>
    <w:rsid w:val="00A95E2D"/>
    <w:rsid w:val="00AA10A5"/>
    <w:rsid w:val="00AA3163"/>
    <w:rsid w:val="00AA4E68"/>
    <w:rsid w:val="00AB2AA6"/>
    <w:rsid w:val="00AB3F8E"/>
    <w:rsid w:val="00AB6176"/>
    <w:rsid w:val="00AC1406"/>
    <w:rsid w:val="00AC4089"/>
    <w:rsid w:val="00AC5612"/>
    <w:rsid w:val="00AC62BE"/>
    <w:rsid w:val="00AD0733"/>
    <w:rsid w:val="00AD36A2"/>
    <w:rsid w:val="00AD644C"/>
    <w:rsid w:val="00AE36AF"/>
    <w:rsid w:val="00AF07E3"/>
    <w:rsid w:val="00AF1312"/>
    <w:rsid w:val="00AF1A69"/>
    <w:rsid w:val="00AF1C87"/>
    <w:rsid w:val="00AF21A0"/>
    <w:rsid w:val="00AF5EB1"/>
    <w:rsid w:val="00AF692B"/>
    <w:rsid w:val="00B02D1A"/>
    <w:rsid w:val="00B02E1F"/>
    <w:rsid w:val="00B03460"/>
    <w:rsid w:val="00B05848"/>
    <w:rsid w:val="00B15787"/>
    <w:rsid w:val="00B160BE"/>
    <w:rsid w:val="00B17B11"/>
    <w:rsid w:val="00B212EE"/>
    <w:rsid w:val="00B241D0"/>
    <w:rsid w:val="00B2447A"/>
    <w:rsid w:val="00B2478C"/>
    <w:rsid w:val="00B25540"/>
    <w:rsid w:val="00B26FF7"/>
    <w:rsid w:val="00B305F3"/>
    <w:rsid w:val="00B3208D"/>
    <w:rsid w:val="00B40CC0"/>
    <w:rsid w:val="00B41951"/>
    <w:rsid w:val="00B41A49"/>
    <w:rsid w:val="00B4342A"/>
    <w:rsid w:val="00B452EC"/>
    <w:rsid w:val="00B45A3C"/>
    <w:rsid w:val="00B52FB8"/>
    <w:rsid w:val="00B62E65"/>
    <w:rsid w:val="00B65BC0"/>
    <w:rsid w:val="00B72160"/>
    <w:rsid w:val="00B73654"/>
    <w:rsid w:val="00B73AD5"/>
    <w:rsid w:val="00B73BCA"/>
    <w:rsid w:val="00B7574C"/>
    <w:rsid w:val="00B7624E"/>
    <w:rsid w:val="00B76B48"/>
    <w:rsid w:val="00B816C1"/>
    <w:rsid w:val="00B8286B"/>
    <w:rsid w:val="00B85AEA"/>
    <w:rsid w:val="00B86B0E"/>
    <w:rsid w:val="00B91DEF"/>
    <w:rsid w:val="00B92199"/>
    <w:rsid w:val="00B93A3F"/>
    <w:rsid w:val="00B97A5E"/>
    <w:rsid w:val="00BA076D"/>
    <w:rsid w:val="00BA1BEB"/>
    <w:rsid w:val="00BA74EF"/>
    <w:rsid w:val="00BB42EA"/>
    <w:rsid w:val="00BB592D"/>
    <w:rsid w:val="00BC1294"/>
    <w:rsid w:val="00BC35B4"/>
    <w:rsid w:val="00BC3AC8"/>
    <w:rsid w:val="00BC618E"/>
    <w:rsid w:val="00BD0DEF"/>
    <w:rsid w:val="00BD33D3"/>
    <w:rsid w:val="00BD37B0"/>
    <w:rsid w:val="00BD4EE9"/>
    <w:rsid w:val="00BD59DB"/>
    <w:rsid w:val="00BE13D0"/>
    <w:rsid w:val="00BE5DC1"/>
    <w:rsid w:val="00BF21D7"/>
    <w:rsid w:val="00BF2C74"/>
    <w:rsid w:val="00BF2CF3"/>
    <w:rsid w:val="00BF3380"/>
    <w:rsid w:val="00BF7751"/>
    <w:rsid w:val="00C02833"/>
    <w:rsid w:val="00C05119"/>
    <w:rsid w:val="00C06A9F"/>
    <w:rsid w:val="00C1069F"/>
    <w:rsid w:val="00C146A5"/>
    <w:rsid w:val="00C16AAF"/>
    <w:rsid w:val="00C170E2"/>
    <w:rsid w:val="00C2072F"/>
    <w:rsid w:val="00C26A62"/>
    <w:rsid w:val="00C272C4"/>
    <w:rsid w:val="00C27E5C"/>
    <w:rsid w:val="00C30665"/>
    <w:rsid w:val="00C32022"/>
    <w:rsid w:val="00C33262"/>
    <w:rsid w:val="00C33BED"/>
    <w:rsid w:val="00C359CF"/>
    <w:rsid w:val="00C36118"/>
    <w:rsid w:val="00C3727E"/>
    <w:rsid w:val="00C40F1B"/>
    <w:rsid w:val="00C465CE"/>
    <w:rsid w:val="00C51842"/>
    <w:rsid w:val="00C53CAA"/>
    <w:rsid w:val="00C53F63"/>
    <w:rsid w:val="00C54BCC"/>
    <w:rsid w:val="00C579A7"/>
    <w:rsid w:val="00C62238"/>
    <w:rsid w:val="00C660AE"/>
    <w:rsid w:val="00C707AF"/>
    <w:rsid w:val="00C7168F"/>
    <w:rsid w:val="00C729AA"/>
    <w:rsid w:val="00C74034"/>
    <w:rsid w:val="00C755FE"/>
    <w:rsid w:val="00C81680"/>
    <w:rsid w:val="00C82866"/>
    <w:rsid w:val="00C84EE1"/>
    <w:rsid w:val="00C87445"/>
    <w:rsid w:val="00C90AD1"/>
    <w:rsid w:val="00C91C7A"/>
    <w:rsid w:val="00C92797"/>
    <w:rsid w:val="00C971C0"/>
    <w:rsid w:val="00CA23D8"/>
    <w:rsid w:val="00CA4EBF"/>
    <w:rsid w:val="00CA4F4B"/>
    <w:rsid w:val="00CA60DA"/>
    <w:rsid w:val="00CA6EAE"/>
    <w:rsid w:val="00CA7FC9"/>
    <w:rsid w:val="00CB03F5"/>
    <w:rsid w:val="00CB1E7C"/>
    <w:rsid w:val="00CB2EE1"/>
    <w:rsid w:val="00CB608E"/>
    <w:rsid w:val="00CB6125"/>
    <w:rsid w:val="00CC1F6C"/>
    <w:rsid w:val="00CC2338"/>
    <w:rsid w:val="00CC57DA"/>
    <w:rsid w:val="00CC587A"/>
    <w:rsid w:val="00CC59F8"/>
    <w:rsid w:val="00CE15A5"/>
    <w:rsid w:val="00CE3086"/>
    <w:rsid w:val="00CE3B57"/>
    <w:rsid w:val="00CE62A2"/>
    <w:rsid w:val="00CE7CB5"/>
    <w:rsid w:val="00CF44FD"/>
    <w:rsid w:val="00CF589F"/>
    <w:rsid w:val="00D0368E"/>
    <w:rsid w:val="00D04DB4"/>
    <w:rsid w:val="00D07FE6"/>
    <w:rsid w:val="00D1031E"/>
    <w:rsid w:val="00D1451C"/>
    <w:rsid w:val="00D21793"/>
    <w:rsid w:val="00D306F9"/>
    <w:rsid w:val="00D41CD7"/>
    <w:rsid w:val="00D426EB"/>
    <w:rsid w:val="00D42937"/>
    <w:rsid w:val="00D44751"/>
    <w:rsid w:val="00D50A75"/>
    <w:rsid w:val="00D5291D"/>
    <w:rsid w:val="00D5349B"/>
    <w:rsid w:val="00D555D0"/>
    <w:rsid w:val="00D61322"/>
    <w:rsid w:val="00D61ACC"/>
    <w:rsid w:val="00D623D2"/>
    <w:rsid w:val="00D62E79"/>
    <w:rsid w:val="00D67619"/>
    <w:rsid w:val="00D72151"/>
    <w:rsid w:val="00D72CA3"/>
    <w:rsid w:val="00D80BD9"/>
    <w:rsid w:val="00D824D7"/>
    <w:rsid w:val="00D82C8A"/>
    <w:rsid w:val="00D84E34"/>
    <w:rsid w:val="00D8576E"/>
    <w:rsid w:val="00D85B7F"/>
    <w:rsid w:val="00D946A7"/>
    <w:rsid w:val="00DA34B1"/>
    <w:rsid w:val="00DA3F2A"/>
    <w:rsid w:val="00DA7344"/>
    <w:rsid w:val="00DB231E"/>
    <w:rsid w:val="00DB297C"/>
    <w:rsid w:val="00DB2DD7"/>
    <w:rsid w:val="00DB5769"/>
    <w:rsid w:val="00DB7CA9"/>
    <w:rsid w:val="00DC181A"/>
    <w:rsid w:val="00DC1D13"/>
    <w:rsid w:val="00DC4536"/>
    <w:rsid w:val="00DC5E6B"/>
    <w:rsid w:val="00DC6547"/>
    <w:rsid w:val="00DC6B17"/>
    <w:rsid w:val="00DC6B78"/>
    <w:rsid w:val="00DD19D1"/>
    <w:rsid w:val="00DD7716"/>
    <w:rsid w:val="00DE1685"/>
    <w:rsid w:val="00DE2BCE"/>
    <w:rsid w:val="00DE2D16"/>
    <w:rsid w:val="00DE374A"/>
    <w:rsid w:val="00DE39AA"/>
    <w:rsid w:val="00DE58E2"/>
    <w:rsid w:val="00DF3F5B"/>
    <w:rsid w:val="00DF66B3"/>
    <w:rsid w:val="00DF7B5F"/>
    <w:rsid w:val="00E04327"/>
    <w:rsid w:val="00E05054"/>
    <w:rsid w:val="00E10E35"/>
    <w:rsid w:val="00E11DFE"/>
    <w:rsid w:val="00E12493"/>
    <w:rsid w:val="00E207EB"/>
    <w:rsid w:val="00E22C18"/>
    <w:rsid w:val="00E231E2"/>
    <w:rsid w:val="00E25D66"/>
    <w:rsid w:val="00E270C3"/>
    <w:rsid w:val="00E27118"/>
    <w:rsid w:val="00E3099B"/>
    <w:rsid w:val="00E42C06"/>
    <w:rsid w:val="00E457E3"/>
    <w:rsid w:val="00E47EED"/>
    <w:rsid w:val="00E54264"/>
    <w:rsid w:val="00E54B1C"/>
    <w:rsid w:val="00E56449"/>
    <w:rsid w:val="00E629CE"/>
    <w:rsid w:val="00E63190"/>
    <w:rsid w:val="00E67783"/>
    <w:rsid w:val="00E7013B"/>
    <w:rsid w:val="00E7046C"/>
    <w:rsid w:val="00E71680"/>
    <w:rsid w:val="00E71FDD"/>
    <w:rsid w:val="00E7376C"/>
    <w:rsid w:val="00E84024"/>
    <w:rsid w:val="00E93642"/>
    <w:rsid w:val="00E936F6"/>
    <w:rsid w:val="00E96A2E"/>
    <w:rsid w:val="00E971C4"/>
    <w:rsid w:val="00E97D6B"/>
    <w:rsid w:val="00EA2989"/>
    <w:rsid w:val="00EA58E0"/>
    <w:rsid w:val="00EA75D1"/>
    <w:rsid w:val="00EA7AD1"/>
    <w:rsid w:val="00EB2438"/>
    <w:rsid w:val="00EB357B"/>
    <w:rsid w:val="00EB56C5"/>
    <w:rsid w:val="00EB6451"/>
    <w:rsid w:val="00EB690A"/>
    <w:rsid w:val="00EC1236"/>
    <w:rsid w:val="00EC39EC"/>
    <w:rsid w:val="00EC3BB9"/>
    <w:rsid w:val="00EC6A43"/>
    <w:rsid w:val="00EC7457"/>
    <w:rsid w:val="00ED23A2"/>
    <w:rsid w:val="00ED5F81"/>
    <w:rsid w:val="00ED6FB1"/>
    <w:rsid w:val="00EE0C48"/>
    <w:rsid w:val="00EE1682"/>
    <w:rsid w:val="00EE1BF5"/>
    <w:rsid w:val="00EE37A7"/>
    <w:rsid w:val="00EE55D6"/>
    <w:rsid w:val="00EE5652"/>
    <w:rsid w:val="00EE6D8C"/>
    <w:rsid w:val="00EE7391"/>
    <w:rsid w:val="00EF16FA"/>
    <w:rsid w:val="00EF5124"/>
    <w:rsid w:val="00EF7BAD"/>
    <w:rsid w:val="00F02182"/>
    <w:rsid w:val="00F16C11"/>
    <w:rsid w:val="00F234DF"/>
    <w:rsid w:val="00F31365"/>
    <w:rsid w:val="00F31ABF"/>
    <w:rsid w:val="00F3250B"/>
    <w:rsid w:val="00F332A4"/>
    <w:rsid w:val="00F34AFC"/>
    <w:rsid w:val="00F35FC3"/>
    <w:rsid w:val="00F364A3"/>
    <w:rsid w:val="00F410FE"/>
    <w:rsid w:val="00F418BC"/>
    <w:rsid w:val="00F44759"/>
    <w:rsid w:val="00F45AEC"/>
    <w:rsid w:val="00F50689"/>
    <w:rsid w:val="00F50D26"/>
    <w:rsid w:val="00F5111A"/>
    <w:rsid w:val="00F602BC"/>
    <w:rsid w:val="00F61F2D"/>
    <w:rsid w:val="00F63A85"/>
    <w:rsid w:val="00F65A4A"/>
    <w:rsid w:val="00F66D43"/>
    <w:rsid w:val="00F66E0B"/>
    <w:rsid w:val="00F6766C"/>
    <w:rsid w:val="00F710E6"/>
    <w:rsid w:val="00F74B22"/>
    <w:rsid w:val="00F7637D"/>
    <w:rsid w:val="00F81893"/>
    <w:rsid w:val="00F849DC"/>
    <w:rsid w:val="00F84E8A"/>
    <w:rsid w:val="00F8571E"/>
    <w:rsid w:val="00F90747"/>
    <w:rsid w:val="00F92456"/>
    <w:rsid w:val="00F97970"/>
    <w:rsid w:val="00F97C91"/>
    <w:rsid w:val="00FA0B59"/>
    <w:rsid w:val="00FA0EE4"/>
    <w:rsid w:val="00FA11FF"/>
    <w:rsid w:val="00FA3B36"/>
    <w:rsid w:val="00FA44C9"/>
    <w:rsid w:val="00FA4A6A"/>
    <w:rsid w:val="00FA6B09"/>
    <w:rsid w:val="00FA6D0B"/>
    <w:rsid w:val="00FB2EAB"/>
    <w:rsid w:val="00FC044A"/>
    <w:rsid w:val="00FC0658"/>
    <w:rsid w:val="00FC1D42"/>
    <w:rsid w:val="00FC3193"/>
    <w:rsid w:val="00FC3EB9"/>
    <w:rsid w:val="00FC55EA"/>
    <w:rsid w:val="00FD03B7"/>
    <w:rsid w:val="00FD2F17"/>
    <w:rsid w:val="00FD3E12"/>
    <w:rsid w:val="00FD5D85"/>
    <w:rsid w:val="00FD6F18"/>
    <w:rsid w:val="00FE1E10"/>
    <w:rsid w:val="00FE532F"/>
    <w:rsid w:val="00FE6E91"/>
    <w:rsid w:val="00FF4661"/>
    <w:rsid w:val="00F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EB6B2"/>
  <w15:docId w15:val="{C35AEB54-D5FD-4395-B9A3-85A170A5D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19F"/>
  </w:style>
  <w:style w:type="paragraph" w:styleId="Nagwek1">
    <w:name w:val="heading 1"/>
    <w:basedOn w:val="Normalny"/>
    <w:next w:val="Normalny"/>
    <w:link w:val="Nagwek1Znak"/>
    <w:qFormat/>
    <w:rsid w:val="00A94C54"/>
    <w:pPr>
      <w:keepNext/>
      <w:numPr>
        <w:numId w:val="1"/>
      </w:numPr>
      <w:tabs>
        <w:tab w:val="left" w:pos="432"/>
      </w:tabs>
      <w:spacing w:after="0" w:line="240" w:lineRule="auto"/>
      <w:jc w:val="center"/>
      <w:outlineLvl w:val="0"/>
    </w:pPr>
    <w:rPr>
      <w:rFonts w:ascii="Times New Roman" w:eastAsia="Times New Roman" w:hAnsi="Times New Roman" w:cs="Calibri"/>
      <w:b/>
      <w:kern w:val="1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37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37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6080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rsid w:val="00B02E1F"/>
    <w:rPr>
      <w:color w:val="0000FF"/>
      <w:u w:val="single"/>
    </w:rPr>
  </w:style>
  <w:style w:type="paragraph" w:customStyle="1" w:styleId="Default">
    <w:name w:val="Default"/>
    <w:rsid w:val="002A58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14C4C"/>
    <w:pPr>
      <w:ind w:left="720"/>
      <w:contextualSpacing/>
    </w:pPr>
  </w:style>
  <w:style w:type="paragraph" w:customStyle="1" w:styleId="TableContents">
    <w:name w:val="Table Contents"/>
    <w:basedOn w:val="Normalny"/>
    <w:rsid w:val="00C170E2"/>
    <w:pPr>
      <w:widowControl w:val="0"/>
      <w:suppressLineNumbers/>
      <w:suppressAutoHyphens/>
      <w:autoSpaceDN w:val="0"/>
      <w:spacing w:after="120" w:line="240" w:lineRule="auto"/>
      <w:textAlignment w:val="baseline"/>
    </w:pPr>
    <w:rPr>
      <w:rFonts w:ascii="Times New Roman" w:eastAsia="HG Mincho Light J" w:hAnsi="Times New Roman" w:cs="Arial Unicode MS"/>
      <w:color w:val="000000"/>
      <w:kern w:val="3"/>
      <w:sz w:val="24"/>
      <w:szCs w:val="24"/>
      <w:lang w:eastAsia="pl-PL" w:bidi="pl-PL"/>
    </w:rPr>
  </w:style>
  <w:style w:type="paragraph" w:customStyle="1" w:styleId="TableHeading">
    <w:name w:val="Table Heading"/>
    <w:basedOn w:val="TableContents"/>
    <w:rsid w:val="00C170E2"/>
    <w:pPr>
      <w:jc w:val="center"/>
    </w:pPr>
    <w:rPr>
      <w:b/>
      <w:i/>
    </w:rPr>
  </w:style>
  <w:style w:type="paragraph" w:styleId="Tekstpodstawowywcity">
    <w:name w:val="Body Text Indent"/>
    <w:basedOn w:val="Normalny"/>
    <w:link w:val="TekstpodstawowywcityZnak"/>
    <w:rsid w:val="008E48F4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48F4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E48F4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16"/>
      <w:szCs w:val="16"/>
      <w:lang w:eastAsia="zh-CN"/>
    </w:rPr>
  </w:style>
  <w:style w:type="paragraph" w:customStyle="1" w:styleId="tekstpodstawowy310">
    <w:name w:val="tekstpodstawowy31"/>
    <w:basedOn w:val="Normalny"/>
    <w:rsid w:val="008E4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516A2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516A2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uiPriority w:val="99"/>
    <w:rsid w:val="002516A2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8"/>
      <w:szCs w:val="32"/>
      <w:lang w:eastAsia="zh-CN"/>
    </w:rPr>
  </w:style>
  <w:style w:type="paragraph" w:customStyle="1" w:styleId="Tekstpodstawowy32">
    <w:name w:val="Tekst podstawowy 32"/>
    <w:basedOn w:val="Normalny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251F12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customStyle="1" w:styleId="Teksttreci2">
    <w:name w:val="Tekst treści (2)"/>
    <w:basedOn w:val="Normalny"/>
    <w:rsid w:val="00696508"/>
    <w:pPr>
      <w:shd w:val="clear" w:color="auto" w:fill="FFFFFF"/>
      <w:spacing w:before="240" w:after="0" w:line="274" w:lineRule="exact"/>
      <w:ind w:hanging="560"/>
      <w:jc w:val="both"/>
    </w:pPr>
    <w:rPr>
      <w:rFonts w:ascii="Times New Roman" w:eastAsia="Times New Roman" w:hAnsi="Times New Roman" w:cs="Times New Roman"/>
      <w:spacing w:val="-4"/>
      <w:kern w:val="1"/>
      <w:sz w:val="21"/>
      <w:szCs w:val="21"/>
      <w:lang w:eastAsia="ar-SA"/>
    </w:rPr>
  </w:style>
  <w:style w:type="paragraph" w:customStyle="1" w:styleId="BodyText21">
    <w:name w:val="Body Text 21"/>
    <w:basedOn w:val="Normalny"/>
    <w:rsid w:val="00DE39AA"/>
    <w:pPr>
      <w:autoSpaceDE w:val="0"/>
      <w:spacing w:after="0" w:line="240" w:lineRule="auto"/>
      <w:jc w:val="both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824"/>
  </w:style>
  <w:style w:type="paragraph" w:styleId="Stopka">
    <w:name w:val="footer"/>
    <w:basedOn w:val="Normalny"/>
    <w:link w:val="Stopka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824"/>
  </w:style>
  <w:style w:type="paragraph" w:styleId="Tekstdymka">
    <w:name w:val="Balloon Text"/>
    <w:basedOn w:val="Normalny"/>
    <w:link w:val="TekstdymkaZnak"/>
    <w:uiPriority w:val="99"/>
    <w:semiHidden/>
    <w:unhideWhenUsed/>
    <w:rsid w:val="00616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82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94C54"/>
    <w:rPr>
      <w:rFonts w:ascii="Times New Roman" w:eastAsia="Times New Roman" w:hAnsi="Times New Roman" w:cs="Calibri"/>
      <w:b/>
      <w:kern w:val="1"/>
      <w:sz w:val="24"/>
      <w:szCs w:val="20"/>
      <w:lang w:eastAsia="zh-CN"/>
    </w:rPr>
  </w:style>
  <w:style w:type="paragraph" w:customStyle="1" w:styleId="LO-Normal">
    <w:name w:val="LO-Normal"/>
    <w:rsid w:val="00845FDB"/>
    <w:pPr>
      <w:suppressAutoHyphens/>
      <w:autoSpaceDE w:val="0"/>
      <w:spacing w:after="0" w:line="240" w:lineRule="auto"/>
    </w:pPr>
    <w:rPr>
      <w:rFonts w:ascii="CGEKKD+TimesNewRoman" w:eastAsia="Times New Roman" w:hAnsi="CGEKKD+TimesNewRoman" w:cs="CGEKKD+TimesNew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Tekstpodstawowy"/>
    <w:rsid w:val="005B6FBD"/>
    <w:pPr>
      <w:suppressLineNumbers/>
    </w:pPr>
    <w:rPr>
      <w:rFonts w:ascii="Thorndale" w:eastAsia="HG Mincho Light J" w:hAnsi="Thorndale" w:cs="Arial Unicode MS"/>
      <w:color w:val="000000"/>
      <w:kern w:val="0"/>
      <w:lang w:eastAsia="pl-PL" w:bidi="pl-PL"/>
    </w:rPr>
  </w:style>
  <w:style w:type="paragraph" w:customStyle="1" w:styleId="Tekstpodstawowywcity31">
    <w:name w:val="Tekst podstawowy wcięty 31"/>
    <w:basedOn w:val="Normalny"/>
    <w:rsid w:val="00E5426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3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37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37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3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37B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F6117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uiPriority w:val="99"/>
    <w:rsid w:val="004869B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F0419"/>
  </w:style>
  <w:style w:type="table" w:customStyle="1" w:styleId="Tabela-Siatka1">
    <w:name w:val="Tabela - Siatka1"/>
    <w:basedOn w:val="Standardowy"/>
    <w:next w:val="Tabela-Siatka"/>
    <w:uiPriority w:val="39"/>
    <w:rsid w:val="008F0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01CFC"/>
    <w:pPr>
      <w:spacing w:after="0" w:line="240" w:lineRule="auto"/>
    </w:pPr>
  </w:style>
  <w:style w:type="character" w:customStyle="1" w:styleId="xbe">
    <w:name w:val="_xbe"/>
    <w:basedOn w:val="Domylnaczcionkaakapitu"/>
    <w:rsid w:val="0082150B"/>
  </w:style>
  <w:style w:type="character" w:styleId="Pogrubienie">
    <w:name w:val="Strong"/>
    <w:basedOn w:val="Domylnaczcionkaakapitu"/>
    <w:uiPriority w:val="99"/>
    <w:qFormat/>
    <w:rsid w:val="00FF4661"/>
    <w:rPr>
      <w:b/>
      <w:bCs/>
    </w:rPr>
  </w:style>
  <w:style w:type="paragraph" w:styleId="Tytu">
    <w:name w:val="Title"/>
    <w:basedOn w:val="Normalny"/>
    <w:link w:val="TytuZnak"/>
    <w:qFormat/>
    <w:rsid w:val="00A95E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A95E2D"/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paragraph" w:customStyle="1" w:styleId="Tekstpodstawowywcity21">
    <w:name w:val="Tekst podstawowy wcięty 21"/>
    <w:basedOn w:val="Normalny"/>
    <w:rsid w:val="00A95E2D"/>
    <w:pPr>
      <w:spacing w:after="120" w:line="480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37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WW8Num1z3">
    <w:name w:val="WW8Num1z3"/>
    <w:rsid w:val="001654B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C2114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FD3E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kstpodstawowy21">
    <w:name w:val="Tekst podstawowy 21"/>
    <w:basedOn w:val="Normalny"/>
    <w:rsid w:val="008858E3"/>
    <w:pPr>
      <w:widowControl w:val="0"/>
      <w:suppressAutoHyphens/>
      <w:spacing w:after="0" w:line="360" w:lineRule="auto"/>
      <w:jc w:val="both"/>
    </w:pPr>
    <w:rPr>
      <w:rFonts w:ascii="Arial" w:eastAsia="Lucida Sans Unicode" w:hAnsi="Arial" w:cs="Arial"/>
      <w:kern w:val="2"/>
      <w:sz w:val="26"/>
      <w:szCs w:val="24"/>
      <w:lang w:eastAsia="hi-IN" w:bidi="hi-I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85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3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35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43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91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8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51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15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4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8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0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17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3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4927D-C329-4966-A686-2008EDF04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777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5431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Maciasowicz Anna</dc:creator>
  <cp:lastModifiedBy>tomysm2</cp:lastModifiedBy>
  <cp:revision>4</cp:revision>
  <cp:lastPrinted>2021-09-17T11:29:00Z</cp:lastPrinted>
  <dcterms:created xsi:type="dcterms:W3CDTF">2021-09-17T12:27:00Z</dcterms:created>
  <dcterms:modified xsi:type="dcterms:W3CDTF">2021-09-17T12:30:00Z</dcterms:modified>
</cp:coreProperties>
</file>